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02" w:type="dxa"/>
        <w:tblInd w:w="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57"/>
        <w:gridCol w:w="2409"/>
        <w:gridCol w:w="993"/>
        <w:gridCol w:w="1084"/>
        <w:gridCol w:w="333"/>
        <w:gridCol w:w="1134"/>
        <w:gridCol w:w="992"/>
      </w:tblGrid>
      <w:tr w:rsidR="00A30C7D" w:rsidTr="00243E0D">
        <w:trPr>
          <w:trHeight w:val="727"/>
        </w:trPr>
        <w:tc>
          <w:tcPr>
            <w:tcW w:w="3966" w:type="dxa"/>
            <w:gridSpan w:val="2"/>
            <w:shd w:val="clear" w:color="auto" w:fill="auto"/>
          </w:tcPr>
          <w:p w:rsidR="00A30C7D" w:rsidRDefault="00A30C7D">
            <w:pPr>
              <w:snapToGrid w:val="0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  <w:r>
              <w:rPr>
                <w:rFonts w:ascii="Comic Sans MS" w:eastAsia="Comic Sans MS" w:hAnsi="Comic Sans MS" w:cs="Comic Sans MS"/>
                <w:sz w:val="22"/>
                <w:szCs w:val="22"/>
              </w:rPr>
              <w:t xml:space="preserve">         </w:t>
            </w:r>
            <w:r>
              <w:object w:dxaOrig="4454" w:dyaOrig="44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49.5pt" o:ole="" filled="t">
                  <v:fill color2="black"/>
                  <v:imagedata r:id="rId6" o:title="" croptop="-14f" cropbottom="-14f" cropleft="-14f" cropright="-14f"/>
                </v:shape>
                <o:OLEObject Type="Embed" ProgID="PBrush" ShapeID="_x0000_i1025" DrawAspect="Content" ObjectID="_1824568323" r:id="rId7"/>
              </w:object>
            </w:r>
          </w:p>
        </w:tc>
        <w:tc>
          <w:tcPr>
            <w:tcW w:w="993" w:type="dxa"/>
            <w:shd w:val="clear" w:color="auto" w:fill="auto"/>
          </w:tcPr>
          <w:p w:rsidR="00A30C7D" w:rsidRDefault="00A30C7D">
            <w:pPr>
              <w:snapToGrid w:val="0"/>
              <w:ind w:firstLine="106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shd w:val="clear" w:color="auto" w:fill="auto"/>
          </w:tcPr>
          <w:p w:rsidR="00A30C7D" w:rsidRDefault="00A30C7D">
            <w:pPr>
              <w:snapToGrid w:val="0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</w:tr>
      <w:tr w:rsidR="00A30C7D" w:rsidTr="00243E0D">
        <w:trPr>
          <w:trHeight w:val="247"/>
        </w:trPr>
        <w:tc>
          <w:tcPr>
            <w:tcW w:w="3966" w:type="dxa"/>
            <w:gridSpan w:val="2"/>
            <w:shd w:val="clear" w:color="auto" w:fill="auto"/>
          </w:tcPr>
          <w:p w:rsidR="00A30C7D" w:rsidRDefault="00A30C7D" w:rsidP="002A49AC">
            <w:pPr>
              <w:snapToGrid w:val="0"/>
              <w:jc w:val="both"/>
            </w:pPr>
            <w:r>
              <w:rPr>
                <w:rFonts w:ascii="Comic Sans MS" w:hAnsi="Comic Sans MS" w:cs="Comic Sans MS"/>
                <w:b/>
                <w:sz w:val="22"/>
                <w:szCs w:val="22"/>
              </w:rPr>
              <w:t>ΕΛΛΗΝΙΚΗ  ΔΗΜΟΚΡΑΤΙΑ</w:t>
            </w:r>
          </w:p>
        </w:tc>
        <w:tc>
          <w:tcPr>
            <w:tcW w:w="993" w:type="dxa"/>
            <w:shd w:val="clear" w:color="auto" w:fill="auto"/>
          </w:tcPr>
          <w:p w:rsidR="00A30C7D" w:rsidRDefault="00A30C7D" w:rsidP="002A49AC">
            <w:pPr>
              <w:snapToGrid w:val="0"/>
              <w:ind w:firstLine="106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30C7D" w:rsidRDefault="00A30C7D" w:rsidP="002A49AC">
            <w:pPr>
              <w:snapToGrid w:val="0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>Βόλος</w:t>
            </w:r>
          </w:p>
        </w:tc>
        <w:tc>
          <w:tcPr>
            <w:tcW w:w="1134" w:type="dxa"/>
            <w:shd w:val="clear" w:color="auto" w:fill="auto"/>
          </w:tcPr>
          <w:p w:rsidR="00A30C7D" w:rsidRDefault="00A30C7D" w:rsidP="002A49AC">
            <w:pPr>
              <w:snapToGrid w:val="0"/>
              <w:jc w:val="both"/>
            </w:pPr>
            <w:r>
              <w:rPr>
                <w:rFonts w:ascii="Comic Sans MS" w:eastAsia="Comic Sans MS" w:hAnsi="Comic Sans MS" w:cs="Comic Sans MS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omic Sans MS" w:eastAsia="Comic Sans MS" w:hAnsi="Comic Sans MS" w:cs="Comic Sans MS"/>
                <w:color w:val="000000"/>
                <w:sz w:val="22"/>
                <w:szCs w:val="22"/>
              </w:rPr>
              <w:t xml:space="preserve">  </w:t>
            </w:r>
            <w:r w:rsidR="00243E0D">
              <w:rPr>
                <w:rFonts w:ascii="Comic Sans MS" w:eastAsia="Comic Sans MS" w:hAnsi="Comic Sans MS" w:cs="Comic Sans MS"/>
                <w:color w:val="000000"/>
                <w:sz w:val="22"/>
                <w:szCs w:val="22"/>
              </w:rPr>
              <w:t>24</w:t>
            </w:r>
            <w:r>
              <w:rPr>
                <w:rFonts w:ascii="Comic Sans MS" w:hAnsi="Comic Sans MS" w:cs="Comic Sans MS"/>
                <w:color w:val="000000"/>
                <w:sz w:val="22"/>
                <w:szCs w:val="22"/>
              </w:rPr>
              <w:t>/1</w:t>
            </w:r>
            <w:r w:rsidR="00243E0D">
              <w:rPr>
                <w:rFonts w:ascii="Comic Sans MS" w:hAnsi="Comic Sans MS" w:cs="Comic Sans MS"/>
                <w:color w:val="000000"/>
                <w:sz w:val="22"/>
                <w:szCs w:val="22"/>
              </w:rPr>
              <w:t>0</w:t>
            </w:r>
            <w:r>
              <w:rPr>
                <w:rFonts w:ascii="Comic Sans MS" w:hAnsi="Comic Sans MS" w:cs="Comic Sans MS"/>
                <w:color w:val="000000"/>
                <w:sz w:val="22"/>
                <w:szCs w:val="22"/>
                <w:lang w:val="en-US"/>
              </w:rPr>
              <w:t xml:space="preserve"> /</w:t>
            </w:r>
          </w:p>
        </w:tc>
        <w:tc>
          <w:tcPr>
            <w:tcW w:w="992" w:type="dxa"/>
            <w:shd w:val="clear" w:color="auto" w:fill="auto"/>
          </w:tcPr>
          <w:p w:rsidR="00A30C7D" w:rsidRDefault="00A30C7D" w:rsidP="002A49AC">
            <w:pPr>
              <w:snapToGrid w:val="0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>202</w:t>
            </w:r>
            <w:r w:rsidR="00243E0D">
              <w:rPr>
                <w:rFonts w:ascii="Comic Sans MS" w:hAnsi="Comic Sans MS" w:cs="Comic Sans MS"/>
                <w:sz w:val="22"/>
                <w:szCs w:val="22"/>
              </w:rPr>
              <w:t>5</w:t>
            </w:r>
          </w:p>
        </w:tc>
      </w:tr>
      <w:tr w:rsidR="00A30C7D" w:rsidTr="00243E0D">
        <w:trPr>
          <w:trHeight w:val="343"/>
        </w:trPr>
        <w:tc>
          <w:tcPr>
            <w:tcW w:w="3966" w:type="dxa"/>
            <w:gridSpan w:val="2"/>
            <w:shd w:val="clear" w:color="auto" w:fill="auto"/>
          </w:tcPr>
          <w:p w:rsidR="00A30C7D" w:rsidRDefault="00A30C7D" w:rsidP="002A49AC">
            <w:pPr>
              <w:snapToGrid w:val="0"/>
              <w:jc w:val="both"/>
            </w:pPr>
            <w:r>
              <w:rPr>
                <w:rFonts w:ascii="Comic Sans MS" w:hAnsi="Comic Sans MS" w:cs="Comic Sans MS"/>
                <w:b/>
                <w:color w:val="000000"/>
                <w:sz w:val="22"/>
                <w:szCs w:val="22"/>
              </w:rPr>
              <w:t>ΝΟΜΟΣ  ΜΑΓΝΗΣΙΑΣ</w:t>
            </w:r>
          </w:p>
        </w:tc>
        <w:tc>
          <w:tcPr>
            <w:tcW w:w="993" w:type="dxa"/>
            <w:shd w:val="clear" w:color="auto" w:fill="auto"/>
          </w:tcPr>
          <w:p w:rsidR="00A30C7D" w:rsidRDefault="00A30C7D" w:rsidP="002A49AC">
            <w:pPr>
              <w:snapToGrid w:val="0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30C7D" w:rsidRDefault="00A30C7D" w:rsidP="002A49AC">
            <w:pPr>
              <w:snapToGrid w:val="0"/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 xml:space="preserve">Αριθ. </w:t>
            </w:r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Πρωτ</w:t>
            </w:r>
            <w:proofErr w:type="spellEnd"/>
            <w:r>
              <w:rPr>
                <w:rFonts w:ascii="Comic Sans MS" w:hAnsi="Comic Sans MS" w:cs="Comic Sans MS"/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30C7D" w:rsidRPr="00E106EA" w:rsidRDefault="00E106EA" w:rsidP="002A49AC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120356</w:t>
            </w:r>
          </w:p>
        </w:tc>
      </w:tr>
      <w:tr w:rsidR="00A30C7D" w:rsidTr="00243E0D">
        <w:trPr>
          <w:trHeight w:val="241"/>
        </w:trPr>
        <w:tc>
          <w:tcPr>
            <w:tcW w:w="3966" w:type="dxa"/>
            <w:gridSpan w:val="2"/>
            <w:shd w:val="clear" w:color="auto" w:fill="auto"/>
          </w:tcPr>
          <w:p w:rsidR="00A30C7D" w:rsidRDefault="00A30C7D" w:rsidP="002A49AC">
            <w:pPr>
              <w:snapToGrid w:val="0"/>
              <w:jc w:val="both"/>
            </w:pPr>
            <w:r>
              <w:rPr>
                <w:rFonts w:ascii="Comic Sans MS" w:hAnsi="Comic Sans MS" w:cs="Comic Sans MS"/>
                <w:b/>
                <w:color w:val="000000"/>
                <w:sz w:val="22"/>
                <w:szCs w:val="22"/>
              </w:rPr>
              <w:t>ΔΗΜΟΣ ΒΟΛΟΥ</w:t>
            </w:r>
          </w:p>
        </w:tc>
        <w:tc>
          <w:tcPr>
            <w:tcW w:w="993" w:type="dxa"/>
            <w:shd w:val="clear" w:color="auto" w:fill="auto"/>
          </w:tcPr>
          <w:p w:rsidR="00A30C7D" w:rsidRDefault="00A30C7D" w:rsidP="002A49AC">
            <w:pPr>
              <w:snapToGrid w:val="0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30C7D" w:rsidRDefault="00A30C7D" w:rsidP="002A49AC">
            <w:pPr>
              <w:snapToGrid w:val="0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A30C7D" w:rsidRDefault="00A30C7D" w:rsidP="002A49AC">
            <w:pPr>
              <w:snapToGrid w:val="0"/>
              <w:jc w:val="both"/>
              <w:rPr>
                <w:rFonts w:ascii="Comic Sans MS" w:hAnsi="Comic Sans MS" w:cs="Comic Sans MS"/>
                <w:color w:val="000000"/>
                <w:spacing w:val="60"/>
                <w:sz w:val="22"/>
                <w:szCs w:val="22"/>
              </w:rPr>
            </w:pPr>
          </w:p>
        </w:tc>
      </w:tr>
      <w:tr w:rsidR="00A30C7D" w:rsidTr="00243E0D">
        <w:trPr>
          <w:trHeight w:val="247"/>
        </w:trPr>
        <w:tc>
          <w:tcPr>
            <w:tcW w:w="3966" w:type="dxa"/>
            <w:gridSpan w:val="2"/>
            <w:shd w:val="clear" w:color="auto" w:fill="auto"/>
          </w:tcPr>
          <w:p w:rsidR="00A30C7D" w:rsidRDefault="00A30C7D" w:rsidP="002A49AC">
            <w:pPr>
              <w:snapToGrid w:val="0"/>
            </w:pPr>
            <w:r>
              <w:rPr>
                <w:rFonts w:ascii="Comic Sans MS" w:hAnsi="Comic Sans MS" w:cs="Comic Sans MS"/>
                <w:b/>
                <w:sz w:val="22"/>
                <w:szCs w:val="22"/>
              </w:rPr>
              <w:t>ΔΙΕΥΘΥΝΣΗ ΚΟΙΜΗΤΗΡΙΩΝ</w:t>
            </w:r>
          </w:p>
          <w:p w:rsidR="00A30C7D" w:rsidRDefault="00A30C7D" w:rsidP="002A49AC"/>
        </w:tc>
        <w:tc>
          <w:tcPr>
            <w:tcW w:w="993" w:type="dxa"/>
            <w:shd w:val="clear" w:color="auto" w:fill="auto"/>
          </w:tcPr>
          <w:p w:rsidR="00A30C7D" w:rsidRDefault="002A49AC" w:rsidP="002A49AC">
            <w:pPr>
              <w:snapToGrid w:val="0"/>
            </w:pPr>
            <w:r>
              <w:rPr>
                <w:rFonts w:ascii="Comic Sans MS" w:hAnsi="Comic Sans MS" w:cs="Comic Sans MS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A30C7D">
              <w:rPr>
                <w:rFonts w:ascii="Comic Sans MS" w:hAnsi="Comic Sans MS" w:cs="Comic Sans MS"/>
                <w:b/>
                <w:color w:val="000000"/>
                <w:sz w:val="22"/>
                <w:szCs w:val="22"/>
              </w:rPr>
              <w:t>ΠΡΟΣ:</w:t>
            </w:r>
          </w:p>
        </w:tc>
        <w:tc>
          <w:tcPr>
            <w:tcW w:w="3543" w:type="dxa"/>
            <w:gridSpan w:val="4"/>
            <w:shd w:val="clear" w:color="auto" w:fill="auto"/>
          </w:tcPr>
          <w:p w:rsidR="00A30C7D" w:rsidRPr="00985C59" w:rsidRDefault="00C4149A" w:rsidP="002A49A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985C59">
              <w:rPr>
                <w:rFonts w:asciiTheme="minorHAnsi" w:hAnsiTheme="minorHAnsi" w:cstheme="minorHAnsi"/>
              </w:rPr>
              <w:t>Πρόεδρο Δημοτικής Επιτροπής</w:t>
            </w:r>
          </w:p>
          <w:p w:rsidR="00A30C7D" w:rsidRDefault="00A30C7D" w:rsidP="002A49AC">
            <w:pPr>
              <w:jc w:val="center"/>
            </w:pPr>
            <w:r w:rsidRPr="00985C59">
              <w:rPr>
                <w:rFonts w:asciiTheme="minorHAnsi" w:hAnsiTheme="minorHAnsi" w:cstheme="minorHAnsi"/>
              </w:rPr>
              <w:t>Δήμου Βόλου</w:t>
            </w:r>
          </w:p>
        </w:tc>
      </w:tr>
      <w:tr w:rsidR="00A30C7D" w:rsidTr="00243E0D">
        <w:trPr>
          <w:trHeight w:val="247"/>
        </w:trPr>
        <w:tc>
          <w:tcPr>
            <w:tcW w:w="1557" w:type="dxa"/>
            <w:shd w:val="clear" w:color="auto" w:fill="auto"/>
          </w:tcPr>
          <w:p w:rsidR="00A30C7D" w:rsidRDefault="00A30C7D" w:rsidP="002A49AC">
            <w:pPr>
              <w:snapToGrid w:val="0"/>
              <w:ind w:right="112"/>
              <w:jc w:val="both"/>
            </w:pPr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Ταχ</w:t>
            </w:r>
            <w:proofErr w:type="spellEnd"/>
            <w:r>
              <w:rPr>
                <w:rFonts w:ascii="Comic Sans MS" w:hAnsi="Comic Sans MS" w:cs="Comic Sans MS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Δ)νση</w:t>
            </w:r>
            <w:proofErr w:type="spellEnd"/>
            <w:r>
              <w:rPr>
                <w:rFonts w:ascii="Comic Sans MS" w:hAnsi="Comic Sans MS" w:cs="Comic Sans MS"/>
                <w:sz w:val="22"/>
                <w:szCs w:val="22"/>
              </w:rPr>
              <w:t xml:space="preserve">   :</w:t>
            </w:r>
          </w:p>
        </w:tc>
        <w:tc>
          <w:tcPr>
            <w:tcW w:w="2409" w:type="dxa"/>
            <w:shd w:val="clear" w:color="auto" w:fill="auto"/>
          </w:tcPr>
          <w:p w:rsidR="00A30C7D" w:rsidRDefault="00A30C7D" w:rsidP="002A49AC">
            <w:pPr>
              <w:snapToGrid w:val="0"/>
              <w:jc w:val="both"/>
            </w:pPr>
            <w:r>
              <w:rPr>
                <w:rFonts w:ascii="Comic Sans MS" w:hAnsi="Comic Sans MS" w:cs="Comic Sans MS"/>
                <w:color w:val="000000"/>
                <w:sz w:val="22"/>
                <w:szCs w:val="22"/>
              </w:rPr>
              <w:t>Κοιμητήριο “Κούκος”</w:t>
            </w:r>
          </w:p>
        </w:tc>
        <w:tc>
          <w:tcPr>
            <w:tcW w:w="993" w:type="dxa"/>
            <w:shd w:val="clear" w:color="auto" w:fill="auto"/>
          </w:tcPr>
          <w:p w:rsidR="00A30C7D" w:rsidRDefault="00A30C7D" w:rsidP="002A49AC">
            <w:pPr>
              <w:snapToGrid w:val="0"/>
              <w:ind w:left="-185"/>
              <w:jc w:val="both"/>
              <w:rPr>
                <w:rFonts w:ascii="Comic Sans MS" w:hAnsi="Comic Sans MS" w:cs="Comic Sans MS"/>
                <w:b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shd w:val="clear" w:color="auto" w:fill="auto"/>
          </w:tcPr>
          <w:p w:rsidR="00A30C7D" w:rsidRDefault="00A30C7D" w:rsidP="002A49AC">
            <w:pPr>
              <w:snapToGrid w:val="0"/>
              <w:ind w:left="-185"/>
              <w:jc w:val="both"/>
              <w:rPr>
                <w:rFonts w:ascii="Comic Sans MS" w:hAnsi="Comic Sans MS" w:cs="Comic Sans MS"/>
                <w:b/>
                <w:color w:val="00000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2459" w:type="dxa"/>
            <w:gridSpan w:val="3"/>
            <w:shd w:val="clear" w:color="auto" w:fill="auto"/>
          </w:tcPr>
          <w:p w:rsidR="00A30C7D" w:rsidRDefault="00A30C7D" w:rsidP="002A49AC">
            <w:pPr>
              <w:snapToGrid w:val="0"/>
              <w:jc w:val="both"/>
              <w:rPr>
                <w:rFonts w:ascii="Comic Sans MS" w:eastAsia="Comic Sans MS" w:hAnsi="Comic Sans MS" w:cs="Comic Sans MS"/>
                <w:b/>
                <w:color w:val="000000"/>
                <w:sz w:val="22"/>
                <w:szCs w:val="22"/>
                <w:shd w:val="clear" w:color="auto" w:fill="FFFF00"/>
              </w:rPr>
            </w:pPr>
          </w:p>
        </w:tc>
      </w:tr>
      <w:tr w:rsidR="00A30C7D" w:rsidTr="00243E0D">
        <w:trPr>
          <w:trHeight w:val="447"/>
        </w:trPr>
        <w:tc>
          <w:tcPr>
            <w:tcW w:w="1557" w:type="dxa"/>
            <w:shd w:val="clear" w:color="auto" w:fill="auto"/>
          </w:tcPr>
          <w:p w:rsidR="00A30C7D" w:rsidRDefault="00A30C7D" w:rsidP="002A49AC">
            <w:pPr>
              <w:snapToGrid w:val="0"/>
              <w:ind w:right="112"/>
              <w:jc w:val="both"/>
            </w:pPr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Ταχ</w:t>
            </w:r>
            <w:proofErr w:type="spellEnd"/>
            <w:r>
              <w:rPr>
                <w:rFonts w:ascii="Comic Sans MS" w:hAnsi="Comic Sans MS" w:cs="Comic Sans MS"/>
                <w:sz w:val="22"/>
                <w:szCs w:val="22"/>
              </w:rPr>
              <w:t xml:space="preserve">. Κώδικας </w:t>
            </w:r>
          </w:p>
          <w:p w:rsidR="00A30C7D" w:rsidRDefault="00A30C7D" w:rsidP="002A49AC">
            <w:r>
              <w:rPr>
                <w:rFonts w:ascii="Comic Sans MS" w:hAnsi="Comic Sans MS" w:cs="Comic Sans MS"/>
                <w:sz w:val="22"/>
                <w:szCs w:val="22"/>
              </w:rPr>
              <w:t>Πληροφορίες:</w:t>
            </w:r>
          </w:p>
          <w:p w:rsidR="00A30C7D" w:rsidRDefault="00A30C7D" w:rsidP="002A49AC">
            <w:r>
              <w:rPr>
                <w:rFonts w:ascii="Comic Sans MS" w:hAnsi="Comic Sans MS" w:cs="Comic Sans MS"/>
                <w:sz w:val="22"/>
                <w:szCs w:val="22"/>
              </w:rPr>
              <w:t>Τηλ.:</w:t>
            </w:r>
          </w:p>
        </w:tc>
        <w:tc>
          <w:tcPr>
            <w:tcW w:w="2409" w:type="dxa"/>
            <w:shd w:val="clear" w:color="auto" w:fill="auto"/>
          </w:tcPr>
          <w:p w:rsidR="00A30C7D" w:rsidRDefault="00A30C7D" w:rsidP="002A49AC">
            <w:pPr>
              <w:snapToGrid w:val="0"/>
              <w:jc w:val="both"/>
              <w:rPr>
                <w:rFonts w:ascii="Comic Sans MS" w:hAnsi="Comic Sans MS" w:cs="Comic Sans MS"/>
                <w:sz w:val="22"/>
                <w:szCs w:val="22"/>
              </w:rPr>
            </w:pPr>
          </w:p>
          <w:p w:rsidR="00A30C7D" w:rsidRDefault="00A30C7D" w:rsidP="002A49AC">
            <w:pPr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 xml:space="preserve">Γιάννης </w:t>
            </w:r>
            <w:proofErr w:type="spellStart"/>
            <w:r>
              <w:rPr>
                <w:rFonts w:ascii="Comic Sans MS" w:hAnsi="Comic Sans MS" w:cs="Comic Sans MS"/>
                <w:sz w:val="22"/>
                <w:szCs w:val="22"/>
              </w:rPr>
              <w:t>Πολυμενίδης</w:t>
            </w:r>
            <w:proofErr w:type="spellEnd"/>
          </w:p>
          <w:p w:rsidR="00A30C7D" w:rsidRDefault="00A30C7D" w:rsidP="002A49AC">
            <w:pPr>
              <w:jc w:val="both"/>
            </w:pPr>
            <w:r>
              <w:rPr>
                <w:rFonts w:ascii="Comic Sans MS" w:hAnsi="Comic Sans MS" w:cs="Comic Sans MS"/>
                <w:sz w:val="22"/>
                <w:szCs w:val="22"/>
              </w:rPr>
              <w:t>2421095720</w:t>
            </w:r>
          </w:p>
        </w:tc>
        <w:tc>
          <w:tcPr>
            <w:tcW w:w="993" w:type="dxa"/>
            <w:shd w:val="clear" w:color="auto" w:fill="auto"/>
          </w:tcPr>
          <w:p w:rsidR="00A30C7D" w:rsidRDefault="00A30C7D" w:rsidP="002A49AC">
            <w:pPr>
              <w:snapToGrid w:val="0"/>
              <w:ind w:left="-185"/>
            </w:pPr>
            <w:r>
              <w:rPr>
                <w:rFonts w:ascii="Comic Sans MS" w:hAnsi="Comic Sans MS" w:cs="Comic Sans MS"/>
                <w:b/>
                <w:bCs/>
                <w:color w:val="000000"/>
                <w:sz w:val="22"/>
                <w:szCs w:val="22"/>
                <w:lang w:val="en-US"/>
              </w:rPr>
              <w:t xml:space="preserve">   </w:t>
            </w:r>
            <w:proofErr w:type="gramStart"/>
            <w:r>
              <w:rPr>
                <w:rFonts w:ascii="Comic Sans MS" w:hAnsi="Comic Sans MS" w:cs="Comic Sans MS"/>
                <w:b/>
                <w:bCs/>
                <w:color w:val="000000"/>
                <w:sz w:val="22"/>
                <w:szCs w:val="22"/>
                <w:lang w:val="en-US"/>
              </w:rPr>
              <w:t>KOIN.:</w:t>
            </w:r>
            <w:proofErr w:type="gramEnd"/>
          </w:p>
        </w:tc>
        <w:tc>
          <w:tcPr>
            <w:tcW w:w="1084" w:type="dxa"/>
            <w:shd w:val="clear" w:color="auto" w:fill="auto"/>
          </w:tcPr>
          <w:p w:rsidR="00A30C7D" w:rsidRDefault="00A30C7D" w:rsidP="002A49AC">
            <w:pPr>
              <w:snapToGrid w:val="0"/>
              <w:ind w:left="-185"/>
              <w:jc w:val="both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shd w:val="clear" w:color="auto" w:fill="auto"/>
          </w:tcPr>
          <w:p w:rsidR="00A30C7D" w:rsidRDefault="00A30C7D" w:rsidP="002A49AC">
            <w:pPr>
              <w:snapToGrid w:val="0"/>
              <w:jc w:val="center"/>
              <w:rPr>
                <w:rFonts w:ascii="Comic Sans MS" w:hAnsi="Comic Sans MS" w:cs="Comic Sans MS"/>
                <w:color w:val="000000"/>
                <w:sz w:val="22"/>
                <w:szCs w:val="22"/>
              </w:rPr>
            </w:pPr>
          </w:p>
        </w:tc>
      </w:tr>
    </w:tbl>
    <w:p w:rsidR="00A30C7D" w:rsidRDefault="00A30C7D"/>
    <w:p w:rsidR="00A30C7D" w:rsidRDefault="00A30C7D">
      <w:pPr>
        <w:numPr>
          <w:ilvl w:val="8"/>
          <w:numId w:val="2"/>
        </w:numPr>
        <w:spacing w:line="100" w:lineRule="atLeast"/>
      </w:pPr>
      <w:r>
        <w:rPr>
          <w:rFonts w:ascii="Calibri" w:hAnsi="Calibri" w:cs="Calibri"/>
          <w:b/>
          <w:color w:val="000000"/>
        </w:rPr>
        <w:t>ΘΕΜΑ :</w:t>
      </w:r>
      <w:r>
        <w:rPr>
          <w:rFonts w:ascii="Calibri" w:hAnsi="Calibri" w:cs="Calibri"/>
        </w:rPr>
        <w:t xml:space="preserve"> </w:t>
      </w:r>
      <w:r>
        <w:rPr>
          <w:rStyle w:val="style61"/>
          <w:rFonts w:ascii="Calibri" w:hAnsi="Calibri" w:cs="Calibri"/>
          <w:color w:val="auto"/>
          <w:sz w:val="24"/>
          <w:szCs w:val="24"/>
        </w:rPr>
        <w:t>Καθορισμός τελών και δικαιωμάτων Δημοτικών Κοιμητηρίων.</w:t>
      </w:r>
    </w:p>
    <w:p w:rsidR="00A30C7D" w:rsidRDefault="00A30C7D">
      <w:pPr>
        <w:numPr>
          <w:ilvl w:val="8"/>
          <w:numId w:val="2"/>
        </w:numPr>
        <w:spacing w:line="100" w:lineRule="atLeast"/>
      </w:pPr>
      <w:r>
        <w:rPr>
          <w:rStyle w:val="style61"/>
          <w:rFonts w:ascii="Calibri" w:hAnsi="Calibri" w:cs="Calibri"/>
          <w:b/>
          <w:color w:val="000000"/>
          <w:sz w:val="24"/>
          <w:szCs w:val="24"/>
        </w:rPr>
        <w:t>ΣΧΕ</w:t>
      </w:r>
      <w:r>
        <w:rPr>
          <w:rStyle w:val="style61"/>
          <w:rFonts w:ascii="Calibri" w:hAnsi="Calibri" w:cs="Calibri"/>
          <w:color w:val="000000"/>
          <w:sz w:val="24"/>
          <w:szCs w:val="24"/>
        </w:rPr>
        <w:t>Τ</w:t>
      </w:r>
      <w:r>
        <w:rPr>
          <w:rStyle w:val="style61"/>
          <w:rFonts w:ascii="Calibri" w:hAnsi="Calibri" w:cs="Calibri"/>
          <w:b/>
          <w:color w:val="000000"/>
          <w:sz w:val="24"/>
          <w:szCs w:val="24"/>
        </w:rPr>
        <w:t xml:space="preserve">. </w:t>
      </w:r>
      <w:r>
        <w:rPr>
          <w:rStyle w:val="style61"/>
          <w:rFonts w:ascii="Calibri" w:hAnsi="Calibri" w:cs="Calibri"/>
          <w:color w:val="auto"/>
          <w:sz w:val="24"/>
          <w:szCs w:val="24"/>
        </w:rPr>
        <w:t xml:space="preserve">: </w:t>
      </w:r>
    </w:p>
    <w:p w:rsidR="00A30C7D" w:rsidRDefault="00A30C7D">
      <w:pPr>
        <w:numPr>
          <w:ilvl w:val="8"/>
          <w:numId w:val="2"/>
        </w:numPr>
        <w:spacing w:line="100" w:lineRule="atLeast"/>
        <w:rPr>
          <w:rFonts w:ascii="Calibri" w:hAnsi="Calibri" w:cs="Calibri"/>
        </w:rPr>
      </w:pPr>
    </w:p>
    <w:p w:rsidR="00A30C7D" w:rsidRDefault="00A30C7D" w:rsidP="003E527E">
      <w:pPr>
        <w:pStyle w:val="a5"/>
        <w:spacing w:after="0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Σας γνωρίζουμε οτι τα τέλη και δικαιώματα των Δημοτικών Κοιμητηρίων,  επιβάλλονται και βεβαιώνονται βάσει των παρακάτω διατάξεων :</w:t>
      </w:r>
    </w:p>
    <w:p w:rsidR="00A30C7D" w:rsidRDefault="00A30C7D" w:rsidP="003E527E">
      <w:pPr>
        <w:pStyle w:val="a5"/>
        <w:spacing w:after="0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α. του αρ.19 του Β.Δ.24/9-20/20-10-1958 “περί προσόδων των Δήμων και Κοινοτήτων”</w:t>
      </w:r>
    </w:p>
    <w:p w:rsidR="00A30C7D" w:rsidRDefault="00A30C7D" w:rsidP="003E527E">
      <w:pPr>
        <w:pStyle w:val="a5"/>
        <w:spacing w:after="0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β. του Ν.Δ.318/1969 “περί βεβαιώσεως και εισπράξεως των εσόδων Δήμων και Κοινοτήτων”</w:t>
      </w:r>
    </w:p>
    <w:p w:rsidR="00A30C7D" w:rsidRDefault="00A30C7D" w:rsidP="003E527E">
      <w:pPr>
        <w:pStyle w:val="a5"/>
        <w:spacing w:after="0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γ. των αρ.3-5 του Β.Δ.17/5-15/6/1959 “περί οικονομικής διοικήσεως και λογιστικού των Δήμων και Κοινοτήτων”</w:t>
      </w:r>
    </w:p>
    <w:p w:rsidR="00A30C7D" w:rsidRDefault="00A30C7D" w:rsidP="003E527E">
      <w:pPr>
        <w:pStyle w:val="a5"/>
        <w:spacing w:after="0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 xml:space="preserve">δ. της παρ.2 του αρ.4 του Α.Ν.582/1968 όπου προβλέπεται οτι “οι εκ των κοιμητηρίων πρόσοδοι σύμφωνα με την </w:t>
      </w:r>
      <w:proofErr w:type="spellStart"/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ανωτέτω</w:t>
      </w:r>
      <w:proofErr w:type="spellEnd"/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 xml:space="preserve"> διάταξη είναι δικαιώματα ή τέλη επιβαλλόμενα προς κάλυψη των δαπανών της συντηρήσεως και εν γένει λειτουργίας αυτών.”</w:t>
      </w:r>
    </w:p>
    <w:p w:rsidR="00A30C7D" w:rsidRDefault="00A30C7D" w:rsidP="003E527E">
      <w:pPr>
        <w:pStyle w:val="a5"/>
        <w:spacing w:after="0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Λαμβάνοντας υπ' όψη τον κοινωνικό χαρακτήρα της Υπηρεσίας των Δημοτικών Κοιμητηρίων, ο νόμος αφήνει στο Δημοτικό Συμβούλιο να επιλέξουν αν τα έσοδα αυτά θα καλύπτουν όλες ή μέρος μόνο των συνολικών δαπανών λειτουργίας τους (αρ.4, παρ.2 του Α.Ν.582/68).</w:t>
      </w:r>
    </w:p>
    <w:p w:rsidR="00A30C7D" w:rsidRDefault="00A30C7D" w:rsidP="003E527E">
      <w:pPr>
        <w:pStyle w:val="a5"/>
        <w:spacing w:after="0"/>
        <w:ind w:firstLine="720"/>
        <w:jc w:val="both"/>
      </w:pP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 xml:space="preserve">Το ύψος των τελών και δικαιωμάτων, που αφορούν τα Κοιμητήρια, καθορίζεται με απόφαση του Δημοτικού Συμβουλίου, η οποία δημοσιεύεται κατά το άρθρο 66 του Β.Δ.24-9/20-10-1958 (αρ.4 </w:t>
      </w:r>
      <w:r>
        <w:rPr>
          <w:rStyle w:val="style61"/>
          <w:rFonts w:ascii="Calibri" w:eastAsia="TTE2t00" w:hAnsi="Calibri" w:cs="Calibri"/>
          <w:color w:val="auto"/>
          <w:sz w:val="24"/>
          <w:szCs w:val="24"/>
        </w:rPr>
        <w:t>παρ.</w:t>
      </w:r>
      <w:r>
        <w:rPr>
          <w:rStyle w:val="style61"/>
          <w:rFonts w:ascii="Calibri" w:eastAsia="Times-Roman" w:hAnsi="Calibri" w:cs="Calibri"/>
          <w:color w:val="auto"/>
          <w:sz w:val="24"/>
          <w:szCs w:val="24"/>
        </w:rPr>
        <w:t>1 του Α.Ν.</w:t>
      </w:r>
      <w:r>
        <w:rPr>
          <w:rFonts w:ascii="Calibri" w:eastAsia="Times-Roman" w:hAnsi="Calibri" w:cs="Calibri"/>
        </w:rPr>
        <w:t>582/68 και ΥΠΕΣΔΔΑ  εγκ.41/12243/14.06.2007).</w:t>
      </w:r>
    </w:p>
    <w:p w:rsidR="00A30C7D" w:rsidRDefault="00A30C7D" w:rsidP="003E527E">
      <w:pPr>
        <w:pStyle w:val="a5"/>
        <w:spacing w:after="0"/>
        <w:ind w:firstLine="720"/>
        <w:jc w:val="both"/>
      </w:pPr>
      <w:r>
        <w:rPr>
          <w:rFonts w:ascii="Calibri" w:eastAsia="Times-Roman" w:hAnsi="Calibri" w:cs="Calibri"/>
        </w:rPr>
        <w:t>Σύμφωνα με το εδάφιο ζ΄</w:t>
      </w:r>
      <w:r w:rsidR="00742B3E" w:rsidRPr="00742B3E">
        <w:rPr>
          <w:rFonts w:ascii="Calibri" w:eastAsia="Times-Roman" w:hAnsi="Calibri" w:cs="Calibri"/>
        </w:rPr>
        <w:t xml:space="preserve"> </w:t>
      </w:r>
      <w:r>
        <w:rPr>
          <w:rFonts w:ascii="Calibri" w:eastAsia="Times-Roman" w:hAnsi="Calibri" w:cs="Calibri"/>
        </w:rPr>
        <w:t>της παραγράφου 1 του αρ. 72 του Ν.3852/2010,μέσα στις αρμοδιότητες της Οικονομ</w:t>
      </w:r>
      <w:r>
        <w:rPr>
          <w:rFonts w:ascii="Calibri" w:eastAsia="Times-Roman" w:hAnsi="Calibri" w:cs="Calibri"/>
          <w:color w:val="000000"/>
        </w:rPr>
        <w:t>ικής Επιτροπής είναι να εισηγείται στο Δημοτικό Συμβούλιο, την επιβολή ή αναπροσαρμογή τελών, δικαιωμάτων  και εισφορών και συνεπώς των τελών και δικαιωμάτων των Δημοτικών Κοιμητηρίων.</w:t>
      </w:r>
    </w:p>
    <w:p w:rsidR="00A30C7D" w:rsidRPr="000375DA" w:rsidRDefault="00A30C7D" w:rsidP="0028208A">
      <w:pPr>
        <w:pStyle w:val="a5"/>
        <w:ind w:firstLine="720"/>
        <w:jc w:val="both"/>
        <w:rPr>
          <w:rFonts w:ascii="Calibri" w:eastAsia="Times-Roman" w:hAnsi="Calibri" w:cs="Calibri"/>
          <w:color w:val="000000"/>
        </w:rPr>
      </w:pPr>
      <w:r>
        <w:rPr>
          <w:rFonts w:ascii="Calibri" w:eastAsia="Times-Roman" w:hAnsi="Calibri" w:cs="Calibri"/>
          <w:color w:val="000000"/>
        </w:rPr>
        <w:t>Τα τέλη και δικαιώματα των Δημοτικών Κοιμητηρίων έχουν καθοριστεί (αναπροσαρμοστεί), μέχρι και σήμερα</w:t>
      </w:r>
      <w:r w:rsidR="00460AEB">
        <w:rPr>
          <w:rFonts w:ascii="Calibri" w:eastAsia="Times-Roman" w:hAnsi="Calibri" w:cs="Calibri"/>
          <w:color w:val="000000"/>
        </w:rPr>
        <w:t>, σύμφωνα και με την υπ’ αριθ.</w:t>
      </w:r>
      <w:r w:rsidR="002437AE">
        <w:rPr>
          <w:rFonts w:ascii="Calibri" w:eastAsia="Times-Roman" w:hAnsi="Calibri" w:cs="Calibri"/>
          <w:b/>
          <w:color w:val="000000"/>
        </w:rPr>
        <w:t>49</w:t>
      </w:r>
      <w:r w:rsidR="00460AEB" w:rsidRPr="00277A3E">
        <w:rPr>
          <w:rFonts w:ascii="Calibri" w:eastAsia="Times-Roman" w:hAnsi="Calibri" w:cs="Calibri"/>
          <w:b/>
          <w:color w:val="000000"/>
        </w:rPr>
        <w:t>7/202</w:t>
      </w:r>
      <w:r w:rsidR="002437AE">
        <w:rPr>
          <w:rFonts w:ascii="Calibri" w:eastAsia="Times-Roman" w:hAnsi="Calibri" w:cs="Calibri"/>
          <w:b/>
          <w:color w:val="000000"/>
        </w:rPr>
        <w:t>4</w:t>
      </w:r>
      <w:r w:rsidR="00460AEB">
        <w:rPr>
          <w:rFonts w:ascii="Calibri" w:eastAsia="Times-Roman" w:hAnsi="Calibri" w:cs="Calibri"/>
          <w:color w:val="000000"/>
        </w:rPr>
        <w:t xml:space="preserve"> Απόφαση Δημοτικού Συμβουλίου,</w:t>
      </w:r>
      <w:r>
        <w:rPr>
          <w:rFonts w:ascii="Calibri" w:eastAsia="Times-Roman" w:hAnsi="Calibri" w:cs="Calibri"/>
          <w:color w:val="000000"/>
        </w:rPr>
        <w:t xml:space="preserve"> όπως παρακάτω :</w:t>
      </w:r>
    </w:p>
    <w:p w:rsidR="003E527E" w:rsidRPr="000375DA" w:rsidRDefault="003E527E" w:rsidP="0028208A">
      <w:pPr>
        <w:pStyle w:val="a5"/>
        <w:ind w:firstLine="720"/>
        <w:jc w:val="both"/>
      </w:pPr>
    </w:p>
    <w:p w:rsidR="000375DA" w:rsidRPr="000375DA" w:rsidRDefault="000375DA" w:rsidP="0028208A">
      <w:pPr>
        <w:pStyle w:val="a5"/>
        <w:ind w:firstLine="720"/>
        <w:jc w:val="both"/>
      </w:pPr>
    </w:p>
    <w:p w:rsidR="00A30C7D" w:rsidRDefault="00A30C7D" w:rsidP="0028208A">
      <w:pPr>
        <w:pStyle w:val="a5"/>
        <w:spacing w:after="0"/>
        <w:jc w:val="both"/>
      </w:pPr>
      <w:r w:rsidRPr="00C5014C">
        <w:rPr>
          <w:rFonts w:ascii="Calibri" w:eastAsia="Times-Roman" w:hAnsi="Calibri" w:cs="Calibri"/>
          <w:b/>
          <w:color w:val="000000"/>
          <w:sz w:val="40"/>
          <w:szCs w:val="40"/>
        </w:rPr>
        <w:lastRenderedPageBreak/>
        <w:t>Α</w:t>
      </w:r>
      <w:r>
        <w:rPr>
          <w:rFonts w:ascii="Calibri" w:eastAsia="Times-Roman" w:hAnsi="Calibri" w:cs="Calibri"/>
          <w:b/>
          <w:color w:val="000000"/>
          <w:sz w:val="32"/>
          <w:szCs w:val="32"/>
        </w:rPr>
        <w:t>.</w:t>
      </w:r>
      <w:r>
        <w:rPr>
          <w:rFonts w:ascii="Calibri" w:eastAsia="Times-Roman" w:hAnsi="Calibri" w:cs="Calibri"/>
          <w:b/>
          <w:color w:val="000000"/>
        </w:rPr>
        <w:t xml:space="preserve"> Για όλα τα πιο κάτω κοιμητήρια (πρώην συνδέσμου).</w:t>
      </w:r>
    </w:p>
    <w:p w:rsidR="00A30C7D" w:rsidRDefault="00A30C7D" w:rsidP="0028208A">
      <w:pPr>
        <w:pStyle w:val="a5"/>
        <w:spacing w:after="0"/>
        <w:jc w:val="both"/>
      </w:pPr>
      <w:r>
        <w:rPr>
          <w:rFonts w:ascii="Calibri" w:eastAsia="Times-Roman" w:hAnsi="Calibri" w:cs="Calibri"/>
          <w:b/>
          <w:color w:val="000000"/>
        </w:rPr>
        <w:t>1.α )  Νέο Κοιμητήριο θέση ¨Κούκος¨</w:t>
      </w:r>
    </w:p>
    <w:p w:rsidR="00A30C7D" w:rsidRDefault="00A30C7D" w:rsidP="0028208A">
      <w:pPr>
        <w:pStyle w:val="a5"/>
        <w:spacing w:after="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Ταφή τριετούς διάρκειας </w:t>
      </w:r>
    </w:p>
    <w:p w:rsidR="00A30C7D" w:rsidRDefault="00A30C7D" w:rsidP="0028208A">
      <w:pPr>
        <w:pStyle w:val="a5"/>
        <w:spacing w:after="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Ενηλίκων    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200 €</w:t>
      </w:r>
    </w:p>
    <w:p w:rsidR="00A30C7D" w:rsidRDefault="00A30C7D" w:rsidP="0028208A">
      <w:pPr>
        <w:pStyle w:val="a5"/>
        <w:spacing w:after="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Παιδιών από 10 έως 18 ετών                                      </w:t>
      </w:r>
      <w:r>
        <w:rPr>
          <w:rFonts w:ascii="Calibri" w:eastAsia="Times-Roman" w:hAnsi="Calibri" w:cs="Calibri"/>
          <w:b/>
          <w:color w:val="000000"/>
        </w:rPr>
        <w:t>100 €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A30C7D" w:rsidRDefault="00A30C7D" w:rsidP="0028208A">
      <w:pPr>
        <w:pStyle w:val="a5"/>
        <w:spacing w:after="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Παιδιά από 18 μηνών έως 10 ετών                       </w:t>
      </w:r>
      <w:r w:rsidR="00EC4A69" w:rsidRPr="00EC4A69">
        <w:rPr>
          <w:rFonts w:ascii="Calibri" w:eastAsia="Times-Roman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       </w:t>
      </w:r>
      <w:r>
        <w:rPr>
          <w:rFonts w:ascii="Calibri" w:eastAsia="Times-Roman" w:hAnsi="Calibri" w:cs="Calibri"/>
          <w:b/>
          <w:color w:val="000000"/>
        </w:rPr>
        <w:t>50 €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A30C7D" w:rsidRDefault="00A30C7D" w:rsidP="0028208A">
      <w:pPr>
        <w:pStyle w:val="a5"/>
        <w:spacing w:after="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Νηπίων έως 18 μηνών                                             </w:t>
      </w:r>
      <w:r>
        <w:rPr>
          <w:rFonts w:ascii="Calibri" w:eastAsia="Times-Roman" w:hAnsi="Calibri" w:cs="Calibri"/>
          <w:b/>
          <w:color w:val="000000"/>
        </w:rPr>
        <w:t>ΔΩΡΕΑΝ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Για τους Αναπήρους-Θύματα Πολέμου και τους Αγωνιστές της Εθνικής Αντίστασης.: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>Ατελώς ταφή-εκταφή και παράταση ταφής μέχρι και την συμπλήρωση  του 4</w:t>
      </w:r>
      <w:r>
        <w:rPr>
          <w:rFonts w:ascii="Calibri" w:eastAsia="Times-Roman" w:hAnsi="Calibri" w:cs="Calibri"/>
          <w:color w:val="000000"/>
          <w:vertAlign w:val="superscript"/>
        </w:rPr>
        <w:t>ου</w:t>
      </w:r>
      <w:r>
        <w:rPr>
          <w:rFonts w:ascii="Calibri" w:eastAsia="Times-Roman" w:hAnsi="Calibri" w:cs="Calibri"/>
          <w:color w:val="000000"/>
        </w:rPr>
        <w:t xml:space="preserve"> έτους 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>Παράταση 5</w:t>
      </w:r>
      <w:r>
        <w:rPr>
          <w:rFonts w:ascii="Calibri" w:eastAsia="Times-Roman" w:hAnsi="Calibri" w:cs="Calibri"/>
          <w:color w:val="000000"/>
          <w:vertAlign w:val="superscript"/>
        </w:rPr>
        <w:t>ου</w:t>
      </w:r>
      <w:r>
        <w:rPr>
          <w:rFonts w:ascii="Calibri" w:eastAsia="Times-Roman" w:hAnsi="Calibri" w:cs="Calibri"/>
          <w:color w:val="000000"/>
        </w:rPr>
        <w:t xml:space="preserve"> έτους                                                 </w:t>
      </w:r>
      <w:r>
        <w:rPr>
          <w:rFonts w:ascii="Calibri" w:eastAsia="Times-Roman" w:hAnsi="Calibri" w:cs="Calibri"/>
          <w:b/>
          <w:color w:val="000000"/>
        </w:rPr>
        <w:t>50 €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A30C7D" w:rsidRDefault="00A30C7D" w:rsidP="0028208A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25 €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>έκαστος μήνας 5ου χρόνου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4 €)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>Παράταση 6</w:t>
      </w:r>
      <w:r>
        <w:rPr>
          <w:rFonts w:ascii="Calibri" w:eastAsia="Times-Roman" w:hAnsi="Calibri" w:cs="Calibri"/>
          <w:color w:val="000000"/>
          <w:vertAlign w:val="superscript"/>
        </w:rPr>
        <w:t>ου</w:t>
      </w:r>
      <w:r>
        <w:rPr>
          <w:rFonts w:ascii="Calibri" w:eastAsia="Times-Roman" w:hAnsi="Calibri" w:cs="Calibri"/>
          <w:color w:val="000000"/>
        </w:rPr>
        <w:t xml:space="preserve"> έτους και για κάθε έτος                   </w:t>
      </w:r>
      <w:r>
        <w:rPr>
          <w:rFonts w:ascii="Calibri" w:eastAsia="Times-Roman" w:hAnsi="Calibri" w:cs="Calibri"/>
          <w:b/>
          <w:color w:val="000000"/>
        </w:rPr>
        <w:t>125 €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A30C7D" w:rsidRDefault="00A30C7D" w:rsidP="0028208A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63 €</w:t>
      </w:r>
    </w:p>
    <w:p w:rsidR="00A30C7D" w:rsidRDefault="00A30C7D" w:rsidP="0028208A">
      <w:r>
        <w:rPr>
          <w:rFonts w:ascii="Calibri" w:eastAsia="Times-Roman" w:hAnsi="Calibri" w:cs="Calibri"/>
          <w:color w:val="000000"/>
        </w:rPr>
        <w:tab/>
        <w:t>έκαστος μήνας 6ου χρόνου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1</w:t>
      </w:r>
      <w:r>
        <w:rPr>
          <w:rFonts w:ascii="Calibri" w:hAnsi="Calibri" w:cs="Calibri"/>
          <w:color w:val="000000"/>
        </w:rPr>
        <w:t>0</w:t>
      </w:r>
      <w:r>
        <w:rPr>
          <w:rFonts w:ascii="Calibri" w:eastAsia="Times-Roman" w:hAnsi="Calibri" w:cs="Calibri"/>
          <w:color w:val="000000"/>
        </w:rPr>
        <w:t xml:space="preserve">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100"/>
        <w:jc w:val="both"/>
      </w:pPr>
      <w:r>
        <w:rPr>
          <w:rFonts w:ascii="Calibri" w:eastAsia="Times-Roman" w:hAnsi="Calibri" w:cs="Calibri"/>
          <w:b/>
          <w:color w:val="000000"/>
        </w:rPr>
        <w:t xml:space="preserve">1.β) Κοιμητήρια Αγ. Γεωργίου – Ιωλκού, Αγ. Παρασκευής, </w:t>
      </w:r>
      <w:proofErr w:type="spellStart"/>
      <w:r>
        <w:rPr>
          <w:rFonts w:ascii="Calibri" w:eastAsia="Times-Roman" w:hAnsi="Calibri" w:cs="Calibri"/>
          <w:b/>
          <w:color w:val="000000"/>
        </w:rPr>
        <w:t>Ν.Παγασών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Φυτόκου, </w:t>
      </w:r>
      <w:proofErr w:type="spellStart"/>
      <w:r>
        <w:rPr>
          <w:rFonts w:ascii="Calibri" w:eastAsia="Times-Roman" w:hAnsi="Calibri" w:cs="Calibri"/>
          <w:b/>
          <w:color w:val="000000"/>
        </w:rPr>
        <w:t>Μελισσατίκων</w:t>
      </w:r>
      <w:proofErr w:type="spellEnd"/>
      <w:r>
        <w:rPr>
          <w:rFonts w:ascii="Calibri" w:eastAsia="Times-Roman" w:hAnsi="Calibri" w:cs="Calibri"/>
          <w:b/>
          <w:color w:val="000000"/>
        </w:rPr>
        <w:t>, Γλαφυρών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>Ταφή τριετούς διάρκειας (σε όλα τα πιο πάνω αναφερόμενα Κοιμητήρια)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Ενηλίκων                                                                     </w:t>
      </w:r>
      <w:r w:rsidRPr="00EC4A69">
        <w:rPr>
          <w:rFonts w:ascii="Calibri" w:eastAsia="Times-Roman" w:hAnsi="Calibri" w:cs="Calibri"/>
          <w:b/>
          <w:color w:val="000000"/>
        </w:rPr>
        <w:t>1</w:t>
      </w:r>
      <w:r>
        <w:rPr>
          <w:rFonts w:ascii="Calibri" w:eastAsia="Times-Roman" w:hAnsi="Calibri" w:cs="Calibri"/>
          <w:b/>
          <w:color w:val="000000"/>
        </w:rPr>
        <w:t xml:space="preserve">00€ 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Παιδιών από 10 έως 18 ετών                                      </w:t>
      </w:r>
      <w:r>
        <w:rPr>
          <w:rFonts w:ascii="Calibri" w:eastAsia="Times-Roman" w:hAnsi="Calibri" w:cs="Calibri"/>
          <w:b/>
          <w:color w:val="000000"/>
        </w:rPr>
        <w:t>50€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Παιδιά από 18 μηνών έως 10 ετών                        </w:t>
      </w:r>
      <w:r w:rsidR="00DB315C">
        <w:rPr>
          <w:rFonts w:ascii="Calibri" w:eastAsia="Times-Roman" w:hAnsi="Calibri" w:cs="Calibri"/>
          <w:color w:val="000000"/>
        </w:rPr>
        <w:t xml:space="preserve">  </w:t>
      </w:r>
      <w:r>
        <w:rPr>
          <w:rFonts w:ascii="Calibri" w:eastAsia="Times-Roman" w:hAnsi="Calibri" w:cs="Calibri"/>
          <w:b/>
          <w:color w:val="000000"/>
        </w:rPr>
        <w:t>ΔΩΡΕΑΝ</w:t>
      </w:r>
    </w:p>
    <w:p w:rsidR="00A30C7D" w:rsidRDefault="00A30C7D" w:rsidP="0028208A">
      <w:pPr>
        <w:pStyle w:val="a5"/>
        <w:spacing w:after="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Νηπίων έως 18 μηνών                                              </w:t>
      </w:r>
      <w:r>
        <w:rPr>
          <w:rFonts w:ascii="Calibri" w:eastAsia="Times-Roman" w:hAnsi="Calibri" w:cs="Calibri"/>
          <w:b/>
          <w:color w:val="000000"/>
        </w:rPr>
        <w:t>ΔΩΡΕΑΝ</w:t>
      </w:r>
    </w:p>
    <w:p w:rsidR="00A30C7D" w:rsidRDefault="00A30C7D" w:rsidP="0028208A">
      <w:pPr>
        <w:pStyle w:val="a5"/>
        <w:spacing w:after="0"/>
        <w:jc w:val="both"/>
      </w:pPr>
      <w:r>
        <w:rPr>
          <w:rFonts w:ascii="Calibri" w:eastAsia="Times-Roman" w:hAnsi="Calibri" w:cs="Calibri"/>
          <w:b/>
          <w:color w:val="000000"/>
        </w:rPr>
        <w:t xml:space="preserve">2) Εκταφή 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(σε όλα τα παραπάνω Κοιμητήρια παρ. 1.α και 1.β)    </w:t>
      </w:r>
      <w:r>
        <w:rPr>
          <w:rFonts w:ascii="Calibri" w:eastAsia="Times-Roman" w:hAnsi="Calibri" w:cs="Calibri"/>
          <w:b/>
          <w:color w:val="000000"/>
        </w:rPr>
        <w:t xml:space="preserve">  60 €</w:t>
      </w:r>
    </w:p>
    <w:p w:rsidR="00A30C7D" w:rsidRDefault="00A30C7D" w:rsidP="0028208A">
      <w:pPr>
        <w:pStyle w:val="a5"/>
        <w:spacing w:after="100"/>
        <w:jc w:val="both"/>
      </w:pPr>
      <w:r>
        <w:rPr>
          <w:rFonts w:ascii="Calibri" w:eastAsia="Times-Roman" w:hAnsi="Calibri" w:cs="Calibri"/>
          <w:b/>
          <w:color w:val="000000"/>
        </w:rPr>
        <w:t xml:space="preserve">3) Παράταση ταφής                                                      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α)Παράταση ταφής (μόνο στο κοιμητήριο Ταξιαρχών) 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>Για κάθε έτος μετά τον 3</w:t>
      </w:r>
      <w:r>
        <w:rPr>
          <w:rFonts w:ascii="Calibri" w:eastAsia="Times-Roman" w:hAnsi="Calibri" w:cs="Calibri"/>
          <w:color w:val="000000"/>
          <w:vertAlign w:val="superscript"/>
        </w:rPr>
        <w:t>ο</w:t>
      </w:r>
      <w:r>
        <w:rPr>
          <w:rFonts w:ascii="Calibri" w:eastAsia="Times-Roman" w:hAnsi="Calibri" w:cs="Calibri"/>
          <w:color w:val="000000"/>
        </w:rPr>
        <w:t xml:space="preserve"> έτος                                  </w:t>
      </w:r>
      <w:r>
        <w:rPr>
          <w:rFonts w:ascii="Calibri" w:eastAsia="Times-Roman" w:hAnsi="Calibri" w:cs="Calibri"/>
          <w:b/>
          <w:color w:val="000000"/>
        </w:rPr>
        <w:t>50€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>(δεν δίνεται παράταση, η τιμή ισχύει για τους υπάρχοντες τάφους τριετούς διάρκειας  πέραν της τριετίας).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β) Παράταση ταφής στο Νέο Κοιμητήριο θέση ¨Κούκος (με τη θέληση των συγγενών)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130€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ab/>
      </w: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>65 €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  <w:t>έκαστος μήνας 4ου χρόνου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11 €)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200€</w:t>
      </w:r>
      <w:r>
        <w:rPr>
          <w:rFonts w:ascii="Calibri" w:eastAsia="Times-Roman" w:hAnsi="Calibri" w:cs="Calibri"/>
          <w:color w:val="000000"/>
        </w:rPr>
        <w:t xml:space="preserve">  </w:t>
      </w:r>
    </w:p>
    <w:p w:rsidR="00A30C7D" w:rsidRDefault="00A30C7D" w:rsidP="0028208A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100 €</w:t>
      </w:r>
    </w:p>
    <w:p w:rsidR="00A30C7D" w:rsidRDefault="00A30C7D" w:rsidP="0028208A"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έκαστος μήνας 5ου χρόνου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17 €)</w:t>
      </w:r>
      <w:r>
        <w:rPr>
          <w:rFonts w:ascii="Calibri" w:hAnsi="Calibri" w:cs="Calibri"/>
          <w:color w:val="000000"/>
        </w:rPr>
        <w:tab/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lastRenderedPageBreak/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350€</w:t>
      </w:r>
      <w:r>
        <w:rPr>
          <w:rFonts w:ascii="Calibri" w:eastAsia="Times-Roman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 xml:space="preserve">και για κάθε έτος 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>πέραν και του 6</w:t>
      </w:r>
      <w:r>
        <w:rPr>
          <w:rFonts w:ascii="Calibri" w:eastAsia="Times-Roman" w:hAnsi="Calibri" w:cs="Calibri"/>
          <w:b/>
          <w:color w:val="000000"/>
          <w:vertAlign w:val="superscript"/>
        </w:rPr>
        <w:t>ου</w:t>
      </w:r>
      <w:r>
        <w:rPr>
          <w:rFonts w:ascii="Calibri" w:eastAsia="Times-Roman" w:hAnsi="Calibri" w:cs="Calibri"/>
          <w:b/>
          <w:color w:val="000000"/>
        </w:rPr>
        <w:t xml:space="preserve">  χρόνου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ab/>
      </w: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175 €</w:t>
      </w:r>
    </w:p>
    <w:p w:rsidR="00A30C7D" w:rsidRDefault="00A30C7D" w:rsidP="0028208A"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έκαστος μήνας 6ου χρόνου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29 €)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100"/>
        <w:ind w:firstLine="720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b/>
          <w:color w:val="000000"/>
        </w:rPr>
        <w:t xml:space="preserve">Παιδιά από 10 έως 18 ετών  </w:t>
      </w:r>
      <w:r>
        <w:rPr>
          <w:rFonts w:ascii="Calibri" w:eastAsia="Times-Roman" w:hAnsi="Calibri" w:cs="Calibri"/>
          <w:b/>
          <w:color w:val="000000"/>
        </w:rPr>
        <w:tab/>
      </w:r>
      <w:r>
        <w:rPr>
          <w:rFonts w:ascii="Calibri" w:eastAsia="Times-Roman" w:hAnsi="Calibri" w:cs="Calibri"/>
          <w:b/>
          <w:color w:val="000000"/>
        </w:rPr>
        <w:tab/>
      </w:r>
      <w:r>
        <w:rPr>
          <w:rFonts w:ascii="Calibri" w:eastAsia="Times-Roman" w:hAnsi="Calibri" w:cs="Calibri"/>
          <w:b/>
          <w:color w:val="000000"/>
        </w:rPr>
        <w:tab/>
        <w:t>100€     για κάθε έτος μέχρι και τον 5</w:t>
      </w:r>
      <w:r>
        <w:rPr>
          <w:rFonts w:ascii="Calibri" w:eastAsia="Times-Roman" w:hAnsi="Calibri" w:cs="Calibri"/>
          <w:b/>
          <w:color w:val="000000"/>
          <w:vertAlign w:val="superscript"/>
        </w:rPr>
        <w:t>ο</w:t>
      </w:r>
      <w:r>
        <w:rPr>
          <w:rFonts w:ascii="Calibri" w:eastAsia="Times-Roman" w:hAnsi="Calibri" w:cs="Calibri"/>
          <w:b/>
          <w:color w:val="000000"/>
        </w:rPr>
        <w:t xml:space="preserve"> χρόνο </w:t>
      </w:r>
    </w:p>
    <w:p w:rsidR="00A30C7D" w:rsidRDefault="00A30C7D" w:rsidP="0028208A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  <w:t>(αναλυτικά εξάμηνο μέχρι 5ο χρόνο</w:t>
      </w:r>
      <w:r>
        <w:rPr>
          <w:rFonts w:ascii="Calibri" w:eastAsia="Times-Roman" w:hAnsi="Calibri" w:cs="Calibri"/>
          <w:color w:val="000000"/>
        </w:rPr>
        <w:tab/>
        <w:t>50 €</w:t>
      </w:r>
    </w:p>
    <w:p w:rsidR="00A30C7D" w:rsidRDefault="00A30C7D" w:rsidP="0028208A">
      <w:pPr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ab/>
        <w:t>έκαστος μήνας μέχρι 5ο χρόνο</w:t>
      </w:r>
      <w:r>
        <w:rPr>
          <w:rFonts w:ascii="Calibri" w:eastAsia="Times-Roman" w:hAnsi="Calibri" w:cs="Calibri"/>
          <w:b/>
          <w:color w:val="000000"/>
        </w:rPr>
        <w:tab/>
        <w:t>8 €)</w:t>
      </w:r>
      <w:r>
        <w:rPr>
          <w:rFonts w:ascii="Calibri" w:eastAsia="Times-Roman" w:hAnsi="Calibri" w:cs="Calibri"/>
          <w:b/>
          <w:color w:val="000000"/>
        </w:rPr>
        <w:tab/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</w:t>
      </w:r>
      <w:r>
        <w:rPr>
          <w:rFonts w:ascii="Calibri" w:eastAsia="Times-Roman" w:hAnsi="Calibri" w:cs="Calibri"/>
          <w:b/>
          <w:color w:val="000000"/>
        </w:rPr>
        <w:t>200 €</w:t>
      </w:r>
      <w:r>
        <w:rPr>
          <w:rFonts w:ascii="Calibri" w:eastAsia="Times-Roman" w:hAnsi="Calibri" w:cs="Calibri"/>
          <w:color w:val="000000"/>
        </w:rPr>
        <w:t xml:space="preserve">  και για κάθε έτος πέραν του 6</w:t>
      </w:r>
      <w:r>
        <w:rPr>
          <w:rFonts w:ascii="Calibri" w:eastAsia="Times-Roman" w:hAnsi="Calibri" w:cs="Calibri"/>
          <w:color w:val="000000"/>
          <w:vertAlign w:val="superscript"/>
        </w:rPr>
        <w:t>ου</w:t>
      </w:r>
      <w:r>
        <w:rPr>
          <w:rFonts w:ascii="Calibri" w:eastAsia="Times-Roman" w:hAnsi="Calibri" w:cs="Calibri"/>
          <w:color w:val="000000"/>
        </w:rPr>
        <w:t xml:space="preserve"> χρόνου.</w:t>
      </w:r>
    </w:p>
    <w:p w:rsidR="00A30C7D" w:rsidRDefault="00A30C7D" w:rsidP="0028208A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100 €</w:t>
      </w:r>
    </w:p>
    <w:p w:rsidR="00A30C7D" w:rsidRDefault="00A30C7D" w:rsidP="0028208A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  <w:t>έκαστος μήνας 6ου χρόνου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17 €)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γ) Παράταση ταφής στα </w:t>
      </w:r>
      <w:r>
        <w:rPr>
          <w:rFonts w:ascii="Calibri" w:eastAsia="Times-Roman" w:hAnsi="Calibri" w:cs="Calibri"/>
          <w:b/>
          <w:color w:val="000000"/>
          <w:lang w:val="en-US"/>
        </w:rPr>
        <w:t>K</w:t>
      </w:r>
      <w:proofErr w:type="spellStart"/>
      <w:r>
        <w:rPr>
          <w:rFonts w:ascii="Calibri" w:eastAsia="Times-Roman" w:hAnsi="Calibri" w:cs="Calibri"/>
          <w:b/>
          <w:color w:val="000000"/>
        </w:rPr>
        <w:t>οιμητήρια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Αγ.Γεώργιος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Ιωλκού, </w:t>
      </w:r>
      <w:proofErr w:type="spellStart"/>
      <w:r>
        <w:rPr>
          <w:rFonts w:ascii="Calibri" w:eastAsia="Times-Roman" w:hAnsi="Calibri" w:cs="Calibri"/>
          <w:b/>
          <w:color w:val="000000"/>
        </w:rPr>
        <w:t>Αγ.Παρασκευής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Ν.Παγασών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 με τη θέληση των συγγενών.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30 € </w:t>
      </w:r>
    </w:p>
    <w:p w:rsidR="00A30C7D" w:rsidRDefault="00A30C7D" w:rsidP="0028208A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>15 €)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40 €</w:t>
      </w:r>
      <w:r>
        <w:rPr>
          <w:rFonts w:ascii="Calibri" w:eastAsia="Times-Roman" w:hAnsi="Calibri" w:cs="Calibri"/>
          <w:color w:val="000000"/>
        </w:rPr>
        <w:t xml:space="preserve">  </w:t>
      </w:r>
    </w:p>
    <w:p w:rsidR="00A30C7D" w:rsidRDefault="00A30C7D" w:rsidP="0028208A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20 €)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    </w:t>
      </w:r>
      <w:r>
        <w:rPr>
          <w:rFonts w:ascii="Calibri" w:eastAsia="Times-Roman" w:hAnsi="Calibri" w:cs="Calibri"/>
          <w:b/>
          <w:bCs/>
          <w:color w:val="000000"/>
        </w:rPr>
        <w:t xml:space="preserve"> 50</w:t>
      </w:r>
      <w:r>
        <w:rPr>
          <w:rFonts w:ascii="Calibri" w:eastAsia="Times-Roman" w:hAnsi="Calibri" w:cs="Calibri"/>
          <w:b/>
          <w:color w:val="000000"/>
        </w:rPr>
        <w:t xml:space="preserve"> 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25 €)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δ) Παράταση ταφής στα </w:t>
      </w:r>
      <w:r>
        <w:rPr>
          <w:rFonts w:ascii="Calibri" w:eastAsia="Times-Roman" w:hAnsi="Calibri" w:cs="Calibri"/>
          <w:b/>
          <w:color w:val="000000"/>
          <w:lang w:val="en-US"/>
        </w:rPr>
        <w:t>K</w:t>
      </w:r>
      <w:proofErr w:type="spellStart"/>
      <w:r>
        <w:rPr>
          <w:rFonts w:ascii="Calibri" w:eastAsia="Times-Roman" w:hAnsi="Calibri" w:cs="Calibri"/>
          <w:b/>
          <w:color w:val="000000"/>
        </w:rPr>
        <w:t>οιμητήρια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Φυτόκου, </w:t>
      </w:r>
      <w:proofErr w:type="spellStart"/>
      <w:r>
        <w:rPr>
          <w:rFonts w:ascii="Calibri" w:eastAsia="Times-Roman" w:hAnsi="Calibri" w:cs="Calibri"/>
          <w:b/>
          <w:color w:val="000000"/>
        </w:rPr>
        <w:t>Μελισσατίκων</w:t>
      </w:r>
      <w:proofErr w:type="spellEnd"/>
      <w:r>
        <w:rPr>
          <w:rFonts w:ascii="Calibri" w:eastAsia="Times-Roman" w:hAnsi="Calibri" w:cs="Calibri"/>
          <w:b/>
          <w:color w:val="000000"/>
        </w:rPr>
        <w:t>, Γλαφυρών με τη θέληση των συγγενών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30 € 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>15 €)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40 €  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20 €)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   </w:t>
      </w:r>
      <w:r>
        <w:rPr>
          <w:rFonts w:ascii="Calibri" w:eastAsia="Times-Roman" w:hAnsi="Calibri" w:cs="Calibri"/>
          <w:b/>
          <w:bCs/>
          <w:color w:val="000000"/>
        </w:rPr>
        <w:t xml:space="preserve"> 50</w:t>
      </w:r>
      <w:r>
        <w:rPr>
          <w:rFonts w:ascii="Calibri" w:eastAsia="Times-Roman" w:hAnsi="Calibri" w:cs="Calibri"/>
          <w:b/>
          <w:color w:val="000000"/>
        </w:rPr>
        <w:t xml:space="preserve"> €  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25 €)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ε) </w:t>
      </w:r>
      <w:r>
        <w:rPr>
          <w:rFonts w:ascii="Calibri" w:eastAsia="Times-Roman" w:hAnsi="Calibri" w:cs="Calibri"/>
          <w:b/>
          <w:color w:val="000000"/>
        </w:rPr>
        <w:t xml:space="preserve">Παράταση ταφής (Μετά από δοκιμαστική εκταφή ελέγχου  και μη  αποστέωσης) στο Κοιμητήριο θέση ¨Κούκος¨ 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50 € 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>25 €)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60 € 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30 €)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 xml:space="preserve">60 € 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30 €)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b/>
          <w:color w:val="000000"/>
        </w:rPr>
        <w:t xml:space="preserve">Παιδιά από 10 έως 18 ετών                      </w:t>
      </w:r>
      <w:r w:rsidR="00EC4A69" w:rsidRPr="000375DA">
        <w:rPr>
          <w:rFonts w:ascii="Calibri" w:eastAsia="Times-Roman" w:hAnsi="Calibri" w:cs="Calibri"/>
          <w:b/>
          <w:color w:val="000000"/>
        </w:rPr>
        <w:t xml:space="preserve">  </w:t>
      </w:r>
      <w:r>
        <w:rPr>
          <w:rFonts w:ascii="Calibri" w:eastAsia="Times-Roman" w:hAnsi="Calibri" w:cs="Calibri"/>
          <w:b/>
          <w:color w:val="000000"/>
        </w:rPr>
        <w:tab/>
      </w:r>
      <w:r w:rsidR="00EC4A69" w:rsidRPr="000375DA">
        <w:rPr>
          <w:rFonts w:ascii="Calibri" w:eastAsia="Times-Roman" w:hAnsi="Calibri" w:cs="Calibri"/>
          <w:b/>
          <w:color w:val="000000"/>
        </w:rPr>
        <w:t xml:space="preserve">   </w:t>
      </w:r>
      <w:r>
        <w:rPr>
          <w:rFonts w:ascii="Calibri" w:eastAsia="Times-Roman" w:hAnsi="Calibri" w:cs="Calibri"/>
          <w:b/>
          <w:color w:val="000000"/>
        </w:rPr>
        <w:t xml:space="preserve"> 50 €  </w:t>
      </w:r>
    </w:p>
    <w:p w:rsidR="00A30C7D" w:rsidRDefault="00A30C7D" w:rsidP="0028208A">
      <w:pPr>
        <w:pStyle w:val="a5"/>
        <w:spacing w:after="43"/>
        <w:jc w:val="both"/>
      </w:pPr>
      <w:r>
        <w:rPr>
          <w:rFonts w:ascii="Calibri" w:eastAsia="Calibri" w:hAnsi="Calibri" w:cs="Calibri"/>
          <w:b/>
          <w:color w:val="000000"/>
        </w:rPr>
        <w:t xml:space="preserve">  </w:t>
      </w:r>
      <w:r>
        <w:rPr>
          <w:rFonts w:ascii="Calibri" w:eastAsia="Times-Roman" w:hAnsi="Calibri" w:cs="Calibri"/>
          <w:b/>
          <w:color w:val="000000"/>
        </w:rPr>
        <w:t xml:space="preserve">για κάθε έτος πέραν της τριετίας 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 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25 €)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lastRenderedPageBreak/>
        <w:t xml:space="preserve">στ) Παράταση ταφής (Μετά από δοκιμαστική εκταφή ελέγχου  και μη  αποστέωσης) στα Κοιμητήρια </w:t>
      </w:r>
      <w:proofErr w:type="spellStart"/>
      <w:r>
        <w:rPr>
          <w:rFonts w:ascii="Calibri" w:eastAsia="Times-Roman" w:hAnsi="Calibri" w:cs="Calibri"/>
          <w:b/>
          <w:color w:val="000000"/>
        </w:rPr>
        <w:t>Αγ.Γεωργίου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Ιωλκού, </w:t>
      </w:r>
      <w:proofErr w:type="spellStart"/>
      <w:r>
        <w:rPr>
          <w:rFonts w:ascii="Calibri" w:eastAsia="Times-Roman" w:hAnsi="Calibri" w:cs="Calibri"/>
          <w:b/>
          <w:color w:val="000000"/>
        </w:rPr>
        <w:t>Αγ.Παρασκευής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 </w:t>
      </w:r>
      <w:proofErr w:type="spellStart"/>
      <w:r>
        <w:rPr>
          <w:rFonts w:ascii="Calibri" w:eastAsia="Times-Roman" w:hAnsi="Calibri" w:cs="Calibri"/>
          <w:b/>
          <w:color w:val="000000"/>
        </w:rPr>
        <w:t>Ν.Παγασών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15 € 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>8 €)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25 € 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13 €)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     </w:t>
      </w:r>
      <w:r>
        <w:rPr>
          <w:rFonts w:ascii="Calibri" w:eastAsia="Times-Roman" w:hAnsi="Calibri" w:cs="Calibri"/>
          <w:b/>
          <w:bCs/>
          <w:color w:val="000000"/>
        </w:rPr>
        <w:t xml:space="preserve">35 </w:t>
      </w:r>
      <w:r>
        <w:rPr>
          <w:rFonts w:ascii="Calibri" w:eastAsia="Times-Roman" w:hAnsi="Calibri" w:cs="Calibri"/>
          <w:b/>
          <w:color w:val="000000"/>
        </w:rPr>
        <w:t xml:space="preserve">€ 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18 €)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ζ) Παράταση ταφής (Μετά από δοκιμαστική εκταφή ελέγχου  και μη  αποστέωσης) στα Κοιμητήρια Φυτόκου, </w:t>
      </w:r>
      <w:proofErr w:type="spellStart"/>
      <w:r>
        <w:rPr>
          <w:rFonts w:ascii="Calibri" w:eastAsia="Times-Roman" w:hAnsi="Calibri" w:cs="Calibri"/>
          <w:b/>
          <w:color w:val="000000"/>
        </w:rPr>
        <w:t>Μελισσατίκων</w:t>
      </w:r>
      <w:proofErr w:type="spellEnd"/>
      <w:r>
        <w:rPr>
          <w:rFonts w:ascii="Calibri" w:eastAsia="Times-Roman" w:hAnsi="Calibri" w:cs="Calibri"/>
          <w:b/>
          <w:color w:val="000000"/>
        </w:rPr>
        <w:t>, Γλαφυρών).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15 € 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>8 €)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25 € 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13 €)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     </w:t>
      </w:r>
      <w:r>
        <w:rPr>
          <w:rFonts w:ascii="Calibri" w:eastAsia="Times-Roman" w:hAnsi="Calibri" w:cs="Calibri"/>
          <w:b/>
          <w:bCs/>
          <w:color w:val="000000"/>
        </w:rPr>
        <w:t>35</w:t>
      </w:r>
      <w:r>
        <w:rPr>
          <w:rFonts w:ascii="Calibri" w:eastAsia="Times-Roman" w:hAnsi="Calibri" w:cs="Calibri"/>
          <w:b/>
          <w:color w:val="000000"/>
        </w:rPr>
        <w:t xml:space="preserve"> € 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18 €)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t>4) Φύλαξη οστών ή τέφρας στα οστεοφυλάκια ή σε οστεοθυρίδες (όπου υπάρχουν)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(στα Κοιμητήρια θέση Κούκος¨ </w:t>
      </w:r>
      <w:proofErr w:type="spellStart"/>
      <w:r>
        <w:rPr>
          <w:rFonts w:ascii="Calibri" w:eastAsia="Times-Roman" w:hAnsi="Calibri" w:cs="Calibri"/>
          <w:color w:val="000000"/>
        </w:rPr>
        <w:t>Αγ.Γεωργίου</w:t>
      </w:r>
      <w:proofErr w:type="spellEnd"/>
      <w:r>
        <w:rPr>
          <w:rFonts w:ascii="Calibri" w:eastAsia="Times-Roman" w:hAnsi="Calibri" w:cs="Calibri"/>
          <w:color w:val="000000"/>
        </w:rPr>
        <w:t xml:space="preserve"> Ιωλκού, </w:t>
      </w:r>
      <w:proofErr w:type="spellStart"/>
      <w:r>
        <w:rPr>
          <w:rFonts w:ascii="Calibri" w:eastAsia="Times-Roman" w:hAnsi="Calibri" w:cs="Calibri"/>
          <w:color w:val="000000"/>
        </w:rPr>
        <w:t>Αγ.Παρασκευής</w:t>
      </w:r>
      <w:proofErr w:type="spellEnd"/>
      <w:r>
        <w:rPr>
          <w:rFonts w:ascii="Calibri" w:eastAsia="Times-Roman" w:hAnsi="Calibri" w:cs="Calibri"/>
          <w:color w:val="000000"/>
        </w:rPr>
        <w:t xml:space="preserve">,  </w:t>
      </w:r>
      <w:proofErr w:type="spellStart"/>
      <w:r>
        <w:rPr>
          <w:rFonts w:ascii="Calibri" w:eastAsia="Times-Roman" w:hAnsi="Calibri" w:cs="Calibri"/>
          <w:color w:val="000000"/>
        </w:rPr>
        <w:t>Ν.Παγασών</w:t>
      </w:r>
      <w:proofErr w:type="spellEnd"/>
      <w:r>
        <w:rPr>
          <w:rFonts w:ascii="Calibri" w:eastAsia="Times-Roman" w:hAnsi="Calibri" w:cs="Calibri"/>
          <w:color w:val="000000"/>
        </w:rPr>
        <w:t xml:space="preserve">, Φυτόκου, </w:t>
      </w:r>
      <w:proofErr w:type="spellStart"/>
      <w:r>
        <w:rPr>
          <w:rFonts w:ascii="Calibri" w:eastAsia="Times-Roman" w:hAnsi="Calibri" w:cs="Calibri"/>
          <w:color w:val="000000"/>
        </w:rPr>
        <w:t>Μελισσατίκων</w:t>
      </w:r>
      <w:proofErr w:type="spellEnd"/>
      <w:r>
        <w:rPr>
          <w:rFonts w:ascii="Calibri" w:eastAsia="Times-Roman" w:hAnsi="Calibri" w:cs="Calibri"/>
          <w:color w:val="000000"/>
        </w:rPr>
        <w:t>, Γλαφυρών και Ταξιαρχών)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Ετησίως                                                                     </w:t>
      </w:r>
      <w:r w:rsidR="00EC4A69" w:rsidRPr="000375DA">
        <w:rPr>
          <w:rFonts w:ascii="Calibri" w:eastAsia="Times-Roman" w:hAnsi="Calibri" w:cs="Calibri"/>
          <w:color w:val="000000"/>
        </w:rPr>
        <w:t xml:space="preserve">  </w:t>
      </w:r>
      <w:r>
        <w:rPr>
          <w:rFonts w:ascii="Calibri" w:eastAsia="Times-Roman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b/>
          <w:bCs/>
          <w:color w:val="000000"/>
        </w:rPr>
        <w:t>20</w:t>
      </w:r>
      <w:r>
        <w:rPr>
          <w:rFonts w:ascii="Calibri" w:eastAsia="Times-Roman" w:hAnsi="Calibri" w:cs="Calibri"/>
          <w:b/>
          <w:color w:val="000000"/>
        </w:rPr>
        <w:t>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A30C7D" w:rsidRDefault="00A30C7D" w:rsidP="0028208A">
      <w:pPr>
        <w:pStyle w:val="a5"/>
        <w:spacing w:after="100"/>
        <w:jc w:val="both"/>
      </w:pPr>
      <w:r>
        <w:rPr>
          <w:rFonts w:ascii="Calibri" w:eastAsia="Times-Roman" w:hAnsi="Calibri" w:cs="Calibri"/>
          <w:b/>
          <w:color w:val="000000"/>
        </w:rPr>
        <w:t xml:space="preserve">5) Αφή (άναμμα) Κανδηλιών &amp; περιποίηση –καθαριότητα μνημείων  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 xml:space="preserve">Αφή κανδηλιών                                                         </w:t>
      </w:r>
      <w:r w:rsidR="009D78BD">
        <w:rPr>
          <w:rFonts w:ascii="Calibri" w:eastAsia="Times-Roman" w:hAnsi="Calibri" w:cs="Calibri"/>
          <w:b/>
          <w:color w:val="000000"/>
        </w:rPr>
        <w:t xml:space="preserve">  </w:t>
      </w:r>
      <w:r>
        <w:rPr>
          <w:rFonts w:ascii="Calibri" w:eastAsia="Times-Roman" w:hAnsi="Calibri" w:cs="Calibri"/>
          <w:b/>
          <w:color w:val="000000"/>
        </w:rPr>
        <w:t xml:space="preserve">9€ ανά μήνα 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Περιποίηση</w:t>
      </w:r>
      <w:r w:rsidR="00F748D6">
        <w:rPr>
          <w:rFonts w:ascii="Calibri" w:eastAsia="Times-Roman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–</w:t>
      </w:r>
      <w:r w:rsidR="00F748D6">
        <w:rPr>
          <w:rFonts w:ascii="Calibri" w:eastAsia="Times-Roman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καθαρισμός                                        13€ ανά μήνα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 xml:space="preserve">Αφή &amp; Περιποίηση                                                   </w:t>
      </w:r>
      <w:r w:rsidR="009D78BD">
        <w:rPr>
          <w:rFonts w:ascii="Calibri" w:eastAsia="Times-Roman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20€ ανά μήνα</w:t>
      </w:r>
    </w:p>
    <w:p w:rsidR="00A30C7D" w:rsidRDefault="00A30C7D" w:rsidP="0028208A">
      <w:pPr>
        <w:pStyle w:val="a5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t xml:space="preserve">6) Ανέγερση μνημείου </w:t>
      </w:r>
      <w:r>
        <w:rPr>
          <w:rFonts w:ascii="Calibri" w:eastAsia="Times-Roman" w:hAnsi="Calibri" w:cs="Calibri"/>
          <w:color w:val="000000"/>
        </w:rPr>
        <w:t xml:space="preserve">στο Κοιμητήριο Θέση </w:t>
      </w:r>
      <w:proofErr w:type="spellStart"/>
      <w:r>
        <w:rPr>
          <w:rFonts w:ascii="Calibri" w:eastAsia="Times-Roman" w:hAnsi="Calibri" w:cs="Calibri"/>
          <w:color w:val="000000"/>
        </w:rPr>
        <w:t>΄Κούκος</w:t>
      </w:r>
      <w:proofErr w:type="spellEnd"/>
      <w:r>
        <w:rPr>
          <w:rFonts w:ascii="Calibri" w:eastAsia="Times-Roman" w:hAnsi="Calibri" w:cs="Calibri"/>
          <w:color w:val="000000"/>
        </w:rPr>
        <w:t>¨</w:t>
      </w:r>
      <w:r>
        <w:rPr>
          <w:rFonts w:ascii="Calibri" w:eastAsia="Times-Roman" w:hAnsi="Calibri" w:cs="Calibri"/>
          <w:b/>
          <w:color w:val="000000"/>
        </w:rPr>
        <w:t xml:space="preserve">     </w:t>
      </w:r>
      <w:r w:rsidR="009D78BD">
        <w:rPr>
          <w:rFonts w:ascii="Calibri" w:eastAsia="Times-Roman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b/>
          <w:color w:val="000000"/>
        </w:rPr>
        <w:t xml:space="preserve">50 €  </w:t>
      </w:r>
    </w:p>
    <w:p w:rsidR="00A30C7D" w:rsidRDefault="00A30C7D" w:rsidP="0028208A">
      <w:pPr>
        <w:pStyle w:val="a5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t xml:space="preserve">7) Ανέγερση μνημείου </w:t>
      </w:r>
      <w:r>
        <w:rPr>
          <w:rFonts w:ascii="Calibri" w:eastAsia="Times-Roman" w:hAnsi="Calibri" w:cs="Calibri"/>
          <w:color w:val="000000"/>
        </w:rPr>
        <w:t xml:space="preserve">στα  Κοιμητήρια </w:t>
      </w:r>
      <w:proofErr w:type="spellStart"/>
      <w:r>
        <w:rPr>
          <w:rFonts w:ascii="Calibri" w:eastAsia="Times-Roman" w:hAnsi="Calibri" w:cs="Calibri"/>
          <w:color w:val="000000"/>
        </w:rPr>
        <w:t>Αγ.Γεωργίου</w:t>
      </w:r>
      <w:proofErr w:type="spellEnd"/>
      <w:r>
        <w:rPr>
          <w:rFonts w:ascii="Calibri" w:eastAsia="Times-Roman" w:hAnsi="Calibri" w:cs="Calibri"/>
          <w:color w:val="000000"/>
        </w:rPr>
        <w:t xml:space="preserve"> Ιωλκού, </w:t>
      </w:r>
      <w:proofErr w:type="spellStart"/>
      <w:r>
        <w:rPr>
          <w:rFonts w:ascii="Calibri" w:eastAsia="Times-Roman" w:hAnsi="Calibri" w:cs="Calibri"/>
          <w:color w:val="000000"/>
        </w:rPr>
        <w:t>Αγ.Παρασκευής</w:t>
      </w:r>
      <w:proofErr w:type="spellEnd"/>
      <w:r>
        <w:rPr>
          <w:rFonts w:ascii="Calibri" w:eastAsia="Times-Roman" w:hAnsi="Calibri" w:cs="Calibri"/>
          <w:color w:val="000000"/>
        </w:rPr>
        <w:t xml:space="preserve">,  </w:t>
      </w:r>
      <w:proofErr w:type="spellStart"/>
      <w:r>
        <w:rPr>
          <w:rFonts w:ascii="Calibri" w:eastAsia="Times-Roman" w:hAnsi="Calibri" w:cs="Calibri"/>
          <w:color w:val="000000"/>
        </w:rPr>
        <w:t>Ν.Παγασών</w:t>
      </w:r>
      <w:proofErr w:type="spellEnd"/>
      <w:r>
        <w:rPr>
          <w:rFonts w:ascii="Calibri" w:eastAsia="Times-Roman" w:hAnsi="Calibri" w:cs="Calibri"/>
          <w:color w:val="000000"/>
        </w:rPr>
        <w:t xml:space="preserve">, Φυτόκου, </w:t>
      </w:r>
      <w:proofErr w:type="spellStart"/>
      <w:r>
        <w:rPr>
          <w:rFonts w:ascii="Calibri" w:eastAsia="Times-Roman" w:hAnsi="Calibri" w:cs="Calibri"/>
          <w:color w:val="000000"/>
        </w:rPr>
        <w:t>Μελισσατίκων</w:t>
      </w:r>
      <w:proofErr w:type="spellEnd"/>
      <w:r>
        <w:rPr>
          <w:rFonts w:ascii="Calibri" w:eastAsia="Times-Roman" w:hAnsi="Calibri" w:cs="Calibri"/>
          <w:color w:val="000000"/>
        </w:rPr>
        <w:t>, Γλαφυρών</w:t>
      </w:r>
      <w:r>
        <w:rPr>
          <w:rFonts w:ascii="Calibri" w:eastAsia="Times-Roman" w:hAnsi="Calibri" w:cs="Calibri"/>
          <w:b/>
          <w:color w:val="000000"/>
        </w:rPr>
        <w:t xml:space="preserve">  25 €</w:t>
      </w:r>
    </w:p>
    <w:p w:rsidR="00A30C7D" w:rsidRDefault="00A30C7D" w:rsidP="0028208A">
      <w:pPr>
        <w:pStyle w:val="a5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t>8)  Αγορά οικογενειακού τάφου ισχύει για το Κοιμητήριο θέση ΄Κούκος¨</w:t>
      </w:r>
    </w:p>
    <w:p w:rsidR="00A30C7D" w:rsidRDefault="00A30C7D" w:rsidP="0028208A">
      <w:pPr>
        <w:pStyle w:val="a5"/>
        <w:shd w:val="clear" w:color="auto" w:fill="FFFFFF"/>
        <w:spacing w:after="43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α) </w:t>
      </w:r>
      <w:r>
        <w:rPr>
          <w:rFonts w:ascii="Calibri" w:eastAsia="Times-Roman" w:hAnsi="Calibri" w:cs="Calibri"/>
          <w:b/>
          <w:color w:val="000000"/>
        </w:rPr>
        <w:tab/>
      </w:r>
      <w:r>
        <w:rPr>
          <w:rFonts w:ascii="Calibri" w:hAnsi="Calibri" w:cs="Calibri"/>
          <w:color w:val="000000"/>
        </w:rPr>
        <w:t xml:space="preserve">●  </w:t>
      </w:r>
      <w:r>
        <w:rPr>
          <w:rFonts w:ascii="Calibri" w:eastAsia="Times-Roman" w:hAnsi="Calibri" w:cs="Calibri"/>
          <w:color w:val="000000"/>
        </w:rPr>
        <w:t xml:space="preserve">Μονός 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 10.000€</w:t>
      </w:r>
    </w:p>
    <w:p w:rsidR="00A30C7D" w:rsidRDefault="00A30C7D" w:rsidP="0028208A">
      <w:pPr>
        <w:pStyle w:val="a5"/>
        <w:shd w:val="clear" w:color="auto" w:fill="FFFFFF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(δυνατότητα εξόφλησης σε 10 μηνιαίες δόσεις των 1.000 €. Η σύνταξη του </w:t>
      </w:r>
      <w:r>
        <w:rPr>
          <w:rFonts w:ascii="Calibri" w:eastAsia="Times-Roman" w:hAnsi="Calibri" w:cs="Calibri"/>
          <w:color w:val="000000"/>
        </w:rPr>
        <w:tab/>
        <w:t xml:space="preserve">οριστικού συμβολαίου θα γίνεται μετά την εξόφληση. Σε περίπτωση παρόδου </w:t>
      </w:r>
      <w:r>
        <w:rPr>
          <w:rFonts w:ascii="Calibri" w:eastAsia="Times-Roman" w:hAnsi="Calibri" w:cs="Calibri"/>
          <w:color w:val="000000"/>
        </w:rPr>
        <w:tab/>
        <w:t xml:space="preserve">εξαμήνου, πέραν των 10 μηνών, χωρίς να έχει εξοφληθεί το συνολικό ποσό, </w:t>
      </w:r>
      <w:r>
        <w:rPr>
          <w:rFonts w:ascii="Calibri" w:eastAsia="Times-Roman" w:hAnsi="Calibri" w:cs="Calibri"/>
          <w:color w:val="000000"/>
        </w:rPr>
        <w:tab/>
        <w:t xml:space="preserve">το μνήμα </w:t>
      </w:r>
      <w:r>
        <w:rPr>
          <w:rFonts w:ascii="Calibri" w:eastAsia="Times-Roman" w:hAnsi="Calibri" w:cs="Calibri"/>
          <w:color w:val="000000"/>
        </w:rPr>
        <w:tab/>
        <w:t xml:space="preserve">μετατρέπεται σε τριετούς διάρκειας, με απώλεια των ποσών </w:t>
      </w:r>
      <w:r>
        <w:rPr>
          <w:rFonts w:ascii="Calibri" w:eastAsia="Times-Roman" w:hAnsi="Calibri" w:cs="Calibri"/>
          <w:color w:val="000000"/>
        </w:rPr>
        <w:tab/>
        <w:t xml:space="preserve">που έχουν </w:t>
      </w:r>
      <w:r>
        <w:rPr>
          <w:rFonts w:ascii="Calibri" w:eastAsia="Times-Roman" w:hAnsi="Calibri" w:cs="Calibri"/>
          <w:color w:val="000000"/>
        </w:rPr>
        <w:tab/>
        <w:t>καταβληθεί))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Calibri" w:hAnsi="Calibri" w:cs="Calibri"/>
          <w:color w:val="000000"/>
        </w:rPr>
        <w:t xml:space="preserve">     </w:t>
      </w:r>
      <w:r>
        <w:rPr>
          <w:rFonts w:ascii="Calibri" w:hAnsi="Calibri" w:cs="Calibri"/>
          <w:color w:val="000000"/>
        </w:rPr>
        <w:tab/>
        <w:t xml:space="preserve">● </w:t>
      </w:r>
      <w:r>
        <w:rPr>
          <w:rFonts w:ascii="Calibri" w:eastAsia="Times-Roman" w:hAnsi="Calibri" w:cs="Calibri"/>
          <w:color w:val="000000"/>
        </w:rPr>
        <w:t xml:space="preserve">Διπλός 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20.000€</w:t>
      </w:r>
    </w:p>
    <w:p w:rsidR="00A30C7D" w:rsidRDefault="00A30C7D" w:rsidP="0028208A">
      <w:pPr>
        <w:pStyle w:val="a5"/>
        <w:shd w:val="clear" w:color="auto" w:fill="FFFFFF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(δυνατότητα εξόφλησης σε 10 μηνιαίες δόσεις των 2.000 €. Η σύνταξη του </w:t>
      </w:r>
      <w:r>
        <w:rPr>
          <w:rFonts w:ascii="Calibri" w:eastAsia="Times-Roman" w:hAnsi="Calibri" w:cs="Calibri"/>
          <w:color w:val="000000"/>
        </w:rPr>
        <w:tab/>
        <w:t xml:space="preserve">οριστικού συμβολαίου θα γίνεται μετά την εξόφληση. Σε περίπτωση παρόδου </w:t>
      </w:r>
      <w:r>
        <w:rPr>
          <w:rFonts w:ascii="Calibri" w:eastAsia="Times-Roman" w:hAnsi="Calibri" w:cs="Calibri"/>
          <w:color w:val="000000"/>
        </w:rPr>
        <w:tab/>
        <w:t xml:space="preserve">εξαμήνου, πέραν των 10 μηνών, χωρίς να έχει εξοφληθεί το συνολικό ποσό, </w:t>
      </w:r>
      <w:r>
        <w:rPr>
          <w:rFonts w:ascii="Calibri" w:eastAsia="Times-Roman" w:hAnsi="Calibri" w:cs="Calibri"/>
          <w:color w:val="000000"/>
        </w:rPr>
        <w:tab/>
        <w:t xml:space="preserve">το μνήμα </w:t>
      </w:r>
      <w:r>
        <w:rPr>
          <w:rFonts w:ascii="Calibri" w:eastAsia="Times-Roman" w:hAnsi="Calibri" w:cs="Calibri"/>
          <w:color w:val="000000"/>
        </w:rPr>
        <w:tab/>
        <w:t xml:space="preserve">μετατρέπεται σε τριετούς διάρκειας, με απώλεια των ποσών </w:t>
      </w:r>
      <w:r>
        <w:rPr>
          <w:rFonts w:ascii="Calibri" w:eastAsia="Times-Roman" w:hAnsi="Calibri" w:cs="Calibri"/>
          <w:color w:val="000000"/>
        </w:rPr>
        <w:tab/>
        <w:t xml:space="preserve">που έχουν </w:t>
      </w:r>
      <w:r>
        <w:rPr>
          <w:rFonts w:ascii="Calibri" w:eastAsia="Times-Roman" w:hAnsi="Calibri" w:cs="Calibri"/>
          <w:color w:val="000000"/>
        </w:rPr>
        <w:tab/>
        <w:t>καταβληθεί))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lastRenderedPageBreak/>
        <w:t>β)</w:t>
      </w:r>
      <w:r>
        <w:rPr>
          <w:rFonts w:ascii="Calibri" w:eastAsia="Times-Roman" w:hAnsi="Calibri" w:cs="Calibri"/>
          <w:b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  </w:t>
      </w:r>
      <w:r>
        <w:rPr>
          <w:rFonts w:ascii="Calibri" w:hAnsi="Calibri" w:cs="Calibri"/>
          <w:color w:val="000000"/>
        </w:rPr>
        <w:tab/>
        <w:t xml:space="preserve">● </w:t>
      </w:r>
      <w:r>
        <w:rPr>
          <w:rFonts w:ascii="Calibri" w:eastAsia="Times-Roman" w:hAnsi="Calibri" w:cs="Calibri"/>
          <w:color w:val="000000"/>
        </w:rPr>
        <w:t xml:space="preserve">Φιλοξενία σε οικογενειακό τάφο                            </w:t>
      </w:r>
      <w:r>
        <w:rPr>
          <w:rFonts w:ascii="Calibri" w:eastAsia="Times-Roman" w:hAnsi="Calibri" w:cs="Calibri"/>
          <w:b/>
          <w:color w:val="000000"/>
        </w:rPr>
        <w:t>250€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>γ)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>●</w:t>
      </w:r>
      <w:r w:rsidR="00634024" w:rsidRPr="00634024">
        <w:rPr>
          <w:rFonts w:ascii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Εφάπαξ καταβολή δικαιώματος για καθ΄ υπέρβαση κατάληψης πρόσθετης έκτασης  της δικαιούμενης σε οικογενειακό τάφο          </w:t>
      </w:r>
      <w:r>
        <w:rPr>
          <w:rFonts w:ascii="Calibri" w:eastAsia="Times-Roman" w:hAnsi="Calibri" w:cs="Calibri"/>
          <w:b/>
          <w:color w:val="000000"/>
        </w:rPr>
        <w:t>2.000€</w:t>
      </w:r>
    </w:p>
    <w:p w:rsidR="00A30C7D" w:rsidRDefault="00A30C7D" w:rsidP="0028208A">
      <w:pPr>
        <w:pStyle w:val="a5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t xml:space="preserve">9) Νεκροθάλαμος 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Στο Νέο Κοιμητήριο Κούκος από της εισόδου και μέχρι 24 ώρες και για 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κάθε 24ωρο  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 xml:space="preserve">25€ </w:t>
      </w:r>
    </w:p>
    <w:p w:rsidR="00A30C7D" w:rsidRDefault="00A30C7D" w:rsidP="0028208A">
      <w:pPr>
        <w:pStyle w:val="a5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t xml:space="preserve">10) Ψυκτικός θάλαμος 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Νέο Κοιμητήριο θέση ¨Κούκος¨ παραμονή στους ψυκτικούς θαλάμους από της εισόδου και μέχρι 24 ώρες και για κάθε 24ωρο (Κυριακές –Αργίες)    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Calibri" w:hAnsi="Calibri" w:cs="Calibri"/>
          <w:color w:val="000000"/>
        </w:rPr>
        <w:t xml:space="preserve">                       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 xml:space="preserve">25€ 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Παραμονή στο ψυκτικό θάλαμο με τη θέληση ή επιθυμία των συγγενών  ανά εικοσιτετράωρο. 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 xml:space="preserve">35€ </w:t>
      </w:r>
    </w:p>
    <w:p w:rsidR="00A30C7D" w:rsidRDefault="00A30C7D" w:rsidP="0028208A">
      <w:pPr>
        <w:pStyle w:val="a5"/>
        <w:spacing w:after="43"/>
        <w:ind w:firstLine="720"/>
        <w:jc w:val="both"/>
        <w:rPr>
          <w:rFonts w:ascii="Calibri" w:eastAsia="Times-Roman" w:hAnsi="Calibri" w:cs="Calibri"/>
          <w:color w:val="000000"/>
        </w:rPr>
      </w:pPr>
    </w:p>
    <w:p w:rsidR="00A30C7D" w:rsidRDefault="00A30C7D" w:rsidP="0028208A">
      <w:pPr>
        <w:pStyle w:val="a5"/>
        <w:spacing w:after="43"/>
        <w:jc w:val="both"/>
      </w:pPr>
      <w:r w:rsidRPr="00C5014C">
        <w:rPr>
          <w:rFonts w:ascii="Calibri" w:eastAsia="Times-Roman" w:hAnsi="Calibri" w:cs="Calibri"/>
          <w:b/>
          <w:color w:val="000000"/>
          <w:sz w:val="40"/>
          <w:szCs w:val="40"/>
        </w:rPr>
        <w:t>Β</w:t>
      </w:r>
      <w:r>
        <w:rPr>
          <w:rFonts w:ascii="Calibri" w:eastAsia="Times-Roman" w:hAnsi="Calibri" w:cs="Calibri"/>
          <w:b/>
          <w:color w:val="000000"/>
          <w:sz w:val="32"/>
          <w:szCs w:val="32"/>
        </w:rPr>
        <w:t xml:space="preserve">. </w:t>
      </w:r>
      <w:r>
        <w:rPr>
          <w:rFonts w:ascii="Calibri" w:eastAsia="Times-Roman" w:hAnsi="Calibri" w:cs="Calibri"/>
          <w:b/>
          <w:color w:val="000000"/>
        </w:rPr>
        <w:t>Για όλα τα πιο κάτω αναφερόμενα Κοιμητήρια:</w:t>
      </w:r>
    </w:p>
    <w:p w:rsidR="00A30C7D" w:rsidRDefault="00A30C7D" w:rsidP="0028208A">
      <w:pPr>
        <w:pStyle w:val="a5"/>
        <w:spacing w:after="43"/>
        <w:ind w:right="-336"/>
        <w:jc w:val="both"/>
      </w:pPr>
      <w:r>
        <w:rPr>
          <w:rFonts w:ascii="Calibri" w:eastAsia="Times-Roman" w:hAnsi="Calibri" w:cs="Calibri"/>
          <w:b/>
          <w:color w:val="000000"/>
        </w:rPr>
        <w:t xml:space="preserve">Διμηνίου, Σέσκλου, </w:t>
      </w:r>
      <w:proofErr w:type="spellStart"/>
      <w:r>
        <w:rPr>
          <w:rFonts w:ascii="Calibri" w:eastAsia="Times-Roman" w:hAnsi="Calibri" w:cs="Calibri"/>
          <w:b/>
          <w:color w:val="000000"/>
        </w:rPr>
        <w:t>Παλιουρίου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ΆνωΒόλου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Ανακασιάς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Αγ.Ονουφρίου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Αγριάς, </w:t>
      </w:r>
      <w:proofErr w:type="spellStart"/>
      <w:r>
        <w:rPr>
          <w:rFonts w:ascii="Calibri" w:eastAsia="Times-Roman" w:hAnsi="Calibri" w:cs="Calibri"/>
          <w:b/>
          <w:color w:val="000000"/>
        </w:rPr>
        <w:t>Δράκειας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. </w:t>
      </w:r>
      <w:proofErr w:type="spellStart"/>
      <w:r>
        <w:rPr>
          <w:rFonts w:ascii="Calibri" w:eastAsia="Times-Roman" w:hAnsi="Calibri" w:cs="Calibri"/>
          <w:b/>
          <w:color w:val="000000"/>
        </w:rPr>
        <w:t>Ν.Αγχιάλου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Μικροθηβών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Αϊδινίου</w:t>
      </w:r>
      <w:proofErr w:type="spellEnd"/>
      <w:r>
        <w:rPr>
          <w:rFonts w:ascii="Calibri" w:eastAsia="Times-Roman" w:hAnsi="Calibri" w:cs="Calibri"/>
          <w:b/>
          <w:color w:val="000000"/>
        </w:rPr>
        <w:t>, Μακρυνίτσας (</w:t>
      </w:r>
      <w:proofErr w:type="spellStart"/>
      <w:r>
        <w:rPr>
          <w:rFonts w:ascii="Calibri" w:eastAsia="Times-Roman" w:hAnsi="Calibri" w:cs="Calibri"/>
          <w:b/>
          <w:color w:val="000000"/>
        </w:rPr>
        <w:t>θέσηΑλώνια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), </w:t>
      </w:r>
      <w:proofErr w:type="spellStart"/>
      <w:r>
        <w:rPr>
          <w:rFonts w:ascii="Calibri" w:eastAsia="Times-Roman" w:hAnsi="Calibri" w:cs="Calibri"/>
          <w:b/>
          <w:color w:val="000000"/>
        </w:rPr>
        <w:t>Κουκουράβας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(Μακρυνίτσας), </w:t>
      </w:r>
      <w:proofErr w:type="spellStart"/>
      <w:r>
        <w:rPr>
          <w:rFonts w:ascii="Calibri" w:eastAsia="Times-Roman" w:hAnsi="Calibri" w:cs="Calibri"/>
          <w:b/>
          <w:color w:val="000000"/>
        </w:rPr>
        <w:t>Αγ.Γεωργίου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Μακρυνίτσας, </w:t>
      </w:r>
      <w:proofErr w:type="spellStart"/>
      <w:r>
        <w:rPr>
          <w:rFonts w:ascii="Calibri" w:eastAsia="Times-Roman" w:hAnsi="Calibri" w:cs="Calibri"/>
          <w:b/>
          <w:color w:val="000000"/>
        </w:rPr>
        <w:t>Κατηχωρίου</w:t>
      </w:r>
      <w:proofErr w:type="spellEnd"/>
      <w:r>
        <w:rPr>
          <w:rFonts w:ascii="Calibri" w:eastAsia="Times-Roman" w:hAnsi="Calibri" w:cs="Calibri"/>
          <w:b/>
          <w:color w:val="000000"/>
        </w:rPr>
        <w:t>, Άλλης Μεριάς, Σταγιατών, Πορταριάς, ‘</w:t>
      </w:r>
      <w:proofErr w:type="spellStart"/>
      <w:r>
        <w:rPr>
          <w:rFonts w:ascii="Calibri" w:eastAsia="Times-Roman" w:hAnsi="Calibri" w:cs="Calibri"/>
          <w:b/>
          <w:color w:val="000000"/>
        </w:rPr>
        <w:t>Ανω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</w:t>
      </w:r>
      <w:proofErr w:type="spellStart"/>
      <w:r>
        <w:rPr>
          <w:rFonts w:ascii="Calibri" w:eastAsia="Times-Roman" w:hAnsi="Calibri" w:cs="Calibri"/>
          <w:b/>
          <w:color w:val="000000"/>
        </w:rPr>
        <w:t>Λεχώνίων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Κάτω </w:t>
      </w:r>
      <w:proofErr w:type="spellStart"/>
      <w:r>
        <w:rPr>
          <w:rFonts w:ascii="Calibri" w:eastAsia="Times-Roman" w:hAnsi="Calibri" w:cs="Calibri"/>
          <w:b/>
          <w:color w:val="000000"/>
        </w:rPr>
        <w:t>Λεχωνίων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Αγ.Βλασίου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,</w:t>
      </w:r>
      <w:proofErr w:type="spellStart"/>
      <w:r>
        <w:rPr>
          <w:rFonts w:ascii="Calibri" w:eastAsia="Times-Roman" w:hAnsi="Calibri" w:cs="Calibri"/>
          <w:b/>
          <w:color w:val="000000"/>
        </w:rPr>
        <w:t>Στρόφυλου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, </w:t>
      </w:r>
      <w:proofErr w:type="spellStart"/>
      <w:r>
        <w:rPr>
          <w:rFonts w:ascii="Calibri" w:eastAsia="Times-Roman" w:hAnsi="Calibri" w:cs="Calibri"/>
          <w:b/>
          <w:color w:val="000000"/>
        </w:rPr>
        <w:t>Παλαιοκάστρου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και </w:t>
      </w:r>
      <w:proofErr w:type="spellStart"/>
      <w:r>
        <w:rPr>
          <w:rFonts w:ascii="Calibri" w:eastAsia="Times-Roman" w:hAnsi="Calibri" w:cs="Calibri"/>
          <w:b/>
          <w:color w:val="000000"/>
        </w:rPr>
        <w:t>Αγ.Λαυρεντίου</w:t>
      </w:r>
      <w:proofErr w:type="spellEnd"/>
      <w:r>
        <w:rPr>
          <w:rFonts w:ascii="Calibri" w:eastAsia="Times-Roman" w:hAnsi="Calibri" w:cs="Calibri"/>
          <w:b/>
          <w:color w:val="000000"/>
        </w:rPr>
        <w:t>.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>Οι τιμές έχουν ως εξής:</w:t>
      </w:r>
    </w:p>
    <w:p w:rsidR="00A30C7D" w:rsidRDefault="00A30C7D" w:rsidP="0028208A">
      <w:pPr>
        <w:pStyle w:val="a5"/>
        <w:spacing w:after="100"/>
        <w:jc w:val="both"/>
      </w:pPr>
      <w:r>
        <w:rPr>
          <w:rFonts w:ascii="Calibri" w:eastAsia="Times-Roman" w:hAnsi="Calibri" w:cs="Calibri"/>
          <w:b/>
          <w:color w:val="000000"/>
        </w:rPr>
        <w:t xml:space="preserve">1) Ταφή τριετούς διάρκειας 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Ενηλίκων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100€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Παιδιών από 10 έως 16 ετών                                 </w:t>
      </w:r>
      <w:r>
        <w:rPr>
          <w:rFonts w:ascii="Calibri" w:eastAsia="Times-Roman" w:hAnsi="Calibri" w:cs="Calibri"/>
          <w:b/>
          <w:color w:val="000000"/>
        </w:rPr>
        <w:t>50€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Παιδιά από 18 μηνών έως 10 ετών                    </w:t>
      </w:r>
      <w:r>
        <w:rPr>
          <w:rFonts w:ascii="Calibri" w:eastAsia="Times-Roman" w:hAnsi="Calibri" w:cs="Calibri"/>
          <w:b/>
          <w:color w:val="000000"/>
        </w:rPr>
        <w:t>ΔΩΡΕΑΝ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Νηπίων έως 18 μηνών                                       </w:t>
      </w:r>
      <w:r w:rsidR="00F748D6">
        <w:rPr>
          <w:rFonts w:ascii="Calibri" w:eastAsia="Times-Roman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ΔΩΡΕΑΝ</w:t>
      </w:r>
    </w:p>
    <w:p w:rsidR="00A30C7D" w:rsidRDefault="00A30C7D" w:rsidP="0028208A">
      <w:pPr>
        <w:pStyle w:val="a5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t>2) Εκταφή                                                                               60€</w:t>
      </w:r>
    </w:p>
    <w:p w:rsidR="00A30C7D" w:rsidRDefault="00A30C7D" w:rsidP="0028208A">
      <w:pPr>
        <w:pStyle w:val="a5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t>3) Παράταση ταφής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b/>
          <w:bCs/>
          <w:color w:val="000000"/>
        </w:rPr>
        <w:t xml:space="preserve">α) 1.Παράταση Ταφής με την επιθυμία των συγγενών  (για τα κοιμητήρια Διμηνίου, Σέσκλου,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Παλιουρίου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ΆνωΒόλου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Ανακασιάς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Αγ.Ονουφρίου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Αγριάς,,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Δράκειας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Ν.Αγχιάλου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Μικροθηβών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Αϊδινίου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>, Μακρυνίτσας (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θέσηΑλώνια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),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Κουκουράβας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 (Μακρυνίτσας),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Αγ.Γεωργίου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 Μακρυνίτσας,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Κατηχωρίου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>, Άλλης Μεριάς, Σταγιατών, Πορταριάς, ‘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Ανω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Λεχωνίων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Κάτω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Λεχωνίων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Αγ.Βλάσιου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Στρόφυλου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Παλαιοκάστρου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  και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Αγ.Λαυρεντίου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>).</w:t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</w:t>
      </w:r>
      <w:r w:rsidRPr="00F01A65">
        <w:rPr>
          <w:rFonts w:ascii="Calibri" w:eastAsia="Times-Roman" w:hAnsi="Calibri" w:cs="Calibri"/>
          <w:b/>
          <w:color w:val="000000"/>
        </w:rPr>
        <w:t>3</w:t>
      </w:r>
      <w:r>
        <w:rPr>
          <w:rFonts w:ascii="Calibri" w:eastAsia="Times-Roman" w:hAnsi="Calibri" w:cs="Calibri"/>
          <w:b/>
          <w:color w:val="000000"/>
        </w:rPr>
        <w:t xml:space="preserve">0€ 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>15 €)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</w:t>
      </w:r>
      <w:r w:rsidRPr="00F01A65">
        <w:rPr>
          <w:rFonts w:ascii="Calibri" w:eastAsia="Times-Roman" w:hAnsi="Calibri" w:cs="Calibri"/>
          <w:b/>
          <w:color w:val="000000"/>
        </w:rPr>
        <w:t>4</w:t>
      </w:r>
      <w:r>
        <w:rPr>
          <w:rFonts w:ascii="Calibri" w:eastAsia="Times-Roman" w:hAnsi="Calibri" w:cs="Calibri"/>
          <w:b/>
          <w:color w:val="000000"/>
        </w:rPr>
        <w:t xml:space="preserve">0€ 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20 €)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</w:t>
      </w:r>
      <w:r w:rsidR="00EC4A69" w:rsidRPr="00EC4A69">
        <w:rPr>
          <w:rFonts w:ascii="Calibri" w:eastAsia="Times-Roman" w:hAnsi="Calibri" w:cs="Calibri"/>
          <w:color w:val="000000"/>
        </w:rPr>
        <w:t xml:space="preserve">    </w:t>
      </w:r>
      <w:r>
        <w:rPr>
          <w:rFonts w:ascii="Calibri" w:eastAsia="Times-Roman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ab/>
      </w:r>
      <w:r w:rsidRPr="00F01A65">
        <w:rPr>
          <w:rFonts w:ascii="Calibri" w:eastAsia="Times-Roman" w:hAnsi="Calibri" w:cs="Calibri"/>
          <w:b/>
          <w:bCs/>
          <w:color w:val="000000"/>
        </w:rPr>
        <w:t>5</w:t>
      </w:r>
      <w:r>
        <w:rPr>
          <w:rFonts w:ascii="Calibri" w:eastAsia="Times-Roman" w:hAnsi="Calibri" w:cs="Calibri"/>
          <w:b/>
          <w:bCs/>
          <w:color w:val="000000"/>
        </w:rPr>
        <w:t>0</w:t>
      </w:r>
      <w:r>
        <w:rPr>
          <w:rFonts w:ascii="Calibri" w:eastAsia="Times-Roman" w:hAnsi="Calibri" w:cs="Calibri"/>
          <w:b/>
          <w:color w:val="000000"/>
        </w:rPr>
        <w:t xml:space="preserve">€ </w:t>
      </w:r>
      <w:r>
        <w:rPr>
          <w:rFonts w:ascii="Calibri" w:eastAsia="Times-Roman" w:hAnsi="Calibri" w:cs="Calibri"/>
          <w:color w:val="000000"/>
        </w:rPr>
        <w:t xml:space="preserve">και για κάθε έτος 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>πέραν  του 6</w:t>
      </w:r>
      <w:r>
        <w:rPr>
          <w:rFonts w:ascii="Calibri" w:eastAsia="Times-Roman" w:hAnsi="Calibri" w:cs="Calibri"/>
          <w:color w:val="000000"/>
          <w:vertAlign w:val="superscript"/>
        </w:rPr>
        <w:t>ου</w:t>
      </w:r>
      <w:r>
        <w:rPr>
          <w:rFonts w:ascii="Calibri" w:eastAsia="Times-Roman" w:hAnsi="Calibri" w:cs="Calibri"/>
          <w:color w:val="000000"/>
        </w:rPr>
        <w:t xml:space="preserve"> χρόνου</w:t>
      </w:r>
    </w:p>
    <w:p w:rsidR="00A30C7D" w:rsidRDefault="00A30C7D" w:rsidP="0028208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25 €)</w:t>
      </w:r>
      <w:r>
        <w:rPr>
          <w:rFonts w:ascii="Calibri" w:eastAsia="Times-Roman" w:hAnsi="Calibri" w:cs="Calibri"/>
          <w:color w:val="000000"/>
        </w:rPr>
        <w:tab/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lastRenderedPageBreak/>
        <w:t>β) Παράταση ταφής μετά από δοκιμαστική  εκταφή ελέγχου και μη αποστέωσης ισχύουν οι τιμές στο ήμισυ του αντίστοιχου έτους.</w:t>
      </w:r>
    </w:p>
    <w:p w:rsidR="00A30C7D" w:rsidRDefault="00A30C7D" w:rsidP="0028208A">
      <w:pPr>
        <w:pStyle w:val="a5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t>4) Φύλαξη οστών ή τέφρας στα οστεοφυλάκια ή σε οστεοθυρίδες (όπου υπάρχουν)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Ετησίως      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20€</w:t>
      </w:r>
    </w:p>
    <w:p w:rsidR="00A30C7D" w:rsidRDefault="00A30C7D" w:rsidP="0028208A">
      <w:pPr>
        <w:pStyle w:val="a5"/>
        <w:spacing w:after="43"/>
        <w:ind w:firstLine="720"/>
      </w:pPr>
      <w:r>
        <w:rPr>
          <w:rFonts w:ascii="Calibri" w:eastAsia="Times-Roman" w:hAnsi="Calibri" w:cs="Calibri"/>
          <w:color w:val="000000"/>
        </w:rPr>
        <w:t xml:space="preserve">Αγορά </w:t>
      </w:r>
      <w:proofErr w:type="spellStart"/>
      <w:r>
        <w:rPr>
          <w:rFonts w:ascii="Calibri" w:eastAsia="Times-Roman" w:hAnsi="Calibri" w:cs="Calibri"/>
          <w:color w:val="000000"/>
        </w:rPr>
        <w:t>οστεοθυρίδας</w:t>
      </w:r>
      <w:proofErr w:type="spellEnd"/>
      <w:r>
        <w:rPr>
          <w:rFonts w:ascii="Calibri" w:eastAsia="Times-Roman" w:hAnsi="Calibri" w:cs="Calibri"/>
          <w:color w:val="000000"/>
        </w:rPr>
        <w:t xml:space="preserve"> όπου υπάρχουν  </w:t>
      </w:r>
      <w:r>
        <w:rPr>
          <w:rFonts w:ascii="Calibri" w:hAnsi="Calibri" w:cs="Calibri"/>
          <w:b/>
          <w:color w:val="000000"/>
        </w:rPr>
        <w:t xml:space="preserve">           </w:t>
      </w:r>
      <w:r w:rsidR="00EC4A69" w:rsidRPr="000375DA">
        <w:rPr>
          <w:rFonts w:ascii="Calibri" w:hAnsi="Calibri" w:cs="Calibri"/>
          <w:b/>
          <w:color w:val="000000"/>
        </w:rPr>
        <w:t xml:space="preserve">       </w:t>
      </w:r>
      <w:r>
        <w:rPr>
          <w:rFonts w:ascii="Calibri" w:hAnsi="Calibri" w:cs="Calibri"/>
          <w:b/>
          <w:color w:val="000000"/>
        </w:rPr>
        <w:t xml:space="preserve">      </w:t>
      </w:r>
      <w:r>
        <w:rPr>
          <w:rFonts w:ascii="Calibri" w:eastAsia="Times-Roman" w:hAnsi="Calibri" w:cs="Calibri"/>
          <w:b/>
          <w:color w:val="000000"/>
        </w:rPr>
        <w:t>10€</w:t>
      </w:r>
    </w:p>
    <w:p w:rsidR="00A30C7D" w:rsidRDefault="00A30C7D" w:rsidP="0028208A">
      <w:pPr>
        <w:pStyle w:val="a5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t>5) Ανέγερση  μνημείου                                                          25€</w:t>
      </w:r>
    </w:p>
    <w:p w:rsidR="00A30C7D" w:rsidRDefault="00A30C7D" w:rsidP="0028208A">
      <w:pPr>
        <w:pStyle w:val="a5"/>
        <w:shd w:val="clear" w:color="auto" w:fill="FFFFFF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t>6) Αγορά οικογενειακού τάφου (σε όλα τα κοιμητήρια του Δήμου Βόλου, πλην του κοιμητηρίου “Κούκος”)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Times-Roman" w:hAnsi="Calibri" w:cs="Calibri"/>
          <w:color w:val="000000"/>
        </w:rPr>
        <w:t xml:space="preserve">Μονός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7.500€</w:t>
      </w:r>
    </w:p>
    <w:p w:rsidR="00A30C7D" w:rsidRDefault="00A30C7D" w:rsidP="0028208A">
      <w:pPr>
        <w:pStyle w:val="a5"/>
        <w:shd w:val="clear" w:color="auto" w:fill="FFFFFF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(δυνατότητα εξόφλησης σε 10 μηνιαίες δόσεις των 750 €. Η σύνταξη του </w:t>
      </w:r>
      <w:r>
        <w:rPr>
          <w:rFonts w:ascii="Calibri" w:eastAsia="Times-Roman" w:hAnsi="Calibri" w:cs="Calibri"/>
          <w:color w:val="000000"/>
        </w:rPr>
        <w:tab/>
        <w:t xml:space="preserve">οριστικού συμβολαίου θα γίνεται μετά την εξόφληση. Σε περίπτωση </w:t>
      </w:r>
      <w:r>
        <w:rPr>
          <w:rFonts w:ascii="Calibri" w:eastAsia="Times-Roman" w:hAnsi="Calibri" w:cs="Calibri"/>
          <w:color w:val="000000"/>
        </w:rPr>
        <w:tab/>
        <w:t xml:space="preserve">παρόδου </w:t>
      </w:r>
      <w:r>
        <w:rPr>
          <w:rFonts w:ascii="Calibri" w:eastAsia="Times-Roman" w:hAnsi="Calibri" w:cs="Calibri"/>
          <w:color w:val="000000"/>
        </w:rPr>
        <w:tab/>
        <w:t xml:space="preserve">εξαμήνου, πέραν των 10 μηνών, χωρίς να έχει εξοφληθεί το </w:t>
      </w:r>
      <w:r>
        <w:rPr>
          <w:rFonts w:ascii="Calibri" w:eastAsia="Times-Roman" w:hAnsi="Calibri" w:cs="Calibri"/>
          <w:color w:val="000000"/>
        </w:rPr>
        <w:tab/>
        <w:t xml:space="preserve">συνολικό ποσό, </w:t>
      </w:r>
      <w:r>
        <w:rPr>
          <w:rFonts w:ascii="Calibri" w:eastAsia="Times-Roman" w:hAnsi="Calibri" w:cs="Calibri"/>
          <w:color w:val="000000"/>
        </w:rPr>
        <w:tab/>
        <w:t xml:space="preserve">το μνήμα </w:t>
      </w:r>
      <w:r>
        <w:rPr>
          <w:rFonts w:ascii="Calibri" w:eastAsia="Times-Roman" w:hAnsi="Calibri" w:cs="Calibri"/>
          <w:color w:val="000000"/>
        </w:rPr>
        <w:tab/>
        <w:t xml:space="preserve">μετατρέπεται σε τριετούς διάρκειας, </w:t>
      </w:r>
      <w:r>
        <w:rPr>
          <w:rFonts w:ascii="Calibri" w:eastAsia="Times-Roman" w:hAnsi="Calibri" w:cs="Calibri"/>
          <w:color w:val="000000"/>
        </w:rPr>
        <w:tab/>
        <w:t xml:space="preserve">με </w:t>
      </w:r>
      <w:r>
        <w:rPr>
          <w:rFonts w:ascii="Calibri" w:eastAsia="Times-Roman" w:hAnsi="Calibri" w:cs="Calibri"/>
          <w:color w:val="000000"/>
        </w:rPr>
        <w:tab/>
        <w:t xml:space="preserve">απώλεια των ποσών </w:t>
      </w:r>
      <w:r>
        <w:rPr>
          <w:rFonts w:ascii="Calibri" w:eastAsia="Times-Roman" w:hAnsi="Calibri" w:cs="Calibri"/>
          <w:color w:val="000000"/>
        </w:rPr>
        <w:tab/>
        <w:t xml:space="preserve">που έχουν </w:t>
      </w:r>
      <w:r>
        <w:rPr>
          <w:rFonts w:ascii="Calibri" w:eastAsia="Times-Roman" w:hAnsi="Calibri" w:cs="Calibri"/>
          <w:color w:val="000000"/>
        </w:rPr>
        <w:tab/>
        <w:t>καταβληθεί))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Διπλός                                                             </w:t>
      </w:r>
      <w:r w:rsidR="00EC4A69" w:rsidRPr="000375DA">
        <w:rPr>
          <w:rFonts w:ascii="Calibri" w:eastAsia="Times-Roman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    </w:t>
      </w:r>
      <w:r>
        <w:rPr>
          <w:rFonts w:ascii="Calibri" w:eastAsia="Times-Roman" w:hAnsi="Calibri" w:cs="Calibri"/>
          <w:b/>
          <w:color w:val="000000"/>
        </w:rPr>
        <w:t>15.000€</w:t>
      </w:r>
    </w:p>
    <w:p w:rsidR="00A30C7D" w:rsidRDefault="00A30C7D" w:rsidP="0028208A">
      <w:pPr>
        <w:pStyle w:val="a5"/>
        <w:shd w:val="clear" w:color="auto" w:fill="FFFFFF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(δυνατότητα εξόφλησης σε 10 μηνιαίες δόσεις των 1.500 €. Η σύνταξη του </w:t>
      </w:r>
      <w:r>
        <w:rPr>
          <w:rFonts w:ascii="Calibri" w:eastAsia="Times-Roman" w:hAnsi="Calibri" w:cs="Calibri"/>
          <w:color w:val="000000"/>
        </w:rPr>
        <w:tab/>
        <w:t xml:space="preserve">οριστικού συμβολαίου θα γίνεται μετά την εξόφληση. Σε περίπτωση </w:t>
      </w:r>
      <w:r>
        <w:rPr>
          <w:rFonts w:ascii="Calibri" w:eastAsia="Times-Roman" w:hAnsi="Calibri" w:cs="Calibri"/>
          <w:color w:val="000000"/>
        </w:rPr>
        <w:tab/>
        <w:t xml:space="preserve">παρόδου </w:t>
      </w:r>
      <w:r>
        <w:rPr>
          <w:rFonts w:ascii="Calibri" w:eastAsia="Times-Roman" w:hAnsi="Calibri" w:cs="Calibri"/>
          <w:color w:val="000000"/>
        </w:rPr>
        <w:tab/>
        <w:t xml:space="preserve">εξαμήνου, πέραν των 10 μηνών, χωρίς να έχει εξοφληθεί το </w:t>
      </w:r>
      <w:r>
        <w:rPr>
          <w:rFonts w:ascii="Calibri" w:eastAsia="Times-Roman" w:hAnsi="Calibri" w:cs="Calibri"/>
          <w:color w:val="000000"/>
        </w:rPr>
        <w:tab/>
        <w:t xml:space="preserve">συνολικό ποσό, </w:t>
      </w:r>
      <w:r>
        <w:rPr>
          <w:rFonts w:ascii="Calibri" w:eastAsia="Times-Roman" w:hAnsi="Calibri" w:cs="Calibri"/>
          <w:color w:val="000000"/>
        </w:rPr>
        <w:tab/>
        <w:t xml:space="preserve">το μνήμα </w:t>
      </w:r>
      <w:r>
        <w:rPr>
          <w:rFonts w:ascii="Calibri" w:eastAsia="Times-Roman" w:hAnsi="Calibri" w:cs="Calibri"/>
          <w:color w:val="000000"/>
        </w:rPr>
        <w:tab/>
        <w:t xml:space="preserve">μετατρέπεται σε τριετούς διάρκειας, </w:t>
      </w:r>
      <w:r>
        <w:rPr>
          <w:rFonts w:ascii="Calibri" w:eastAsia="Times-Roman" w:hAnsi="Calibri" w:cs="Calibri"/>
          <w:color w:val="000000"/>
        </w:rPr>
        <w:tab/>
        <w:t xml:space="preserve">με </w:t>
      </w:r>
      <w:r>
        <w:rPr>
          <w:rFonts w:ascii="Calibri" w:eastAsia="Times-Roman" w:hAnsi="Calibri" w:cs="Calibri"/>
          <w:color w:val="000000"/>
        </w:rPr>
        <w:tab/>
        <w:t xml:space="preserve">απώλεια των ποσών </w:t>
      </w:r>
      <w:r>
        <w:rPr>
          <w:rFonts w:ascii="Calibri" w:eastAsia="Times-Roman" w:hAnsi="Calibri" w:cs="Calibri"/>
          <w:color w:val="000000"/>
        </w:rPr>
        <w:tab/>
        <w:t xml:space="preserve">που έχουν </w:t>
      </w:r>
      <w:r>
        <w:rPr>
          <w:rFonts w:ascii="Calibri" w:eastAsia="Times-Roman" w:hAnsi="Calibri" w:cs="Calibri"/>
          <w:color w:val="000000"/>
        </w:rPr>
        <w:tab/>
        <w:t>καταβληθεί))</w:t>
      </w:r>
    </w:p>
    <w:p w:rsidR="00A30C7D" w:rsidRDefault="00A30C7D" w:rsidP="0028208A">
      <w:pPr>
        <w:pStyle w:val="a5"/>
        <w:spacing w:after="43"/>
        <w:ind w:firstLine="720"/>
        <w:jc w:val="both"/>
      </w:pPr>
      <w:r>
        <w:rPr>
          <w:rFonts w:ascii="Calibri" w:eastAsia="Calibri" w:hAnsi="Calibri" w:cs="Calibri"/>
          <w:color w:val="000000"/>
        </w:rPr>
        <w:t xml:space="preserve">    </w:t>
      </w:r>
      <w:r>
        <w:rPr>
          <w:rFonts w:ascii="Calibri" w:eastAsia="Times-Roman" w:hAnsi="Calibri" w:cs="Calibri"/>
          <w:color w:val="000000"/>
        </w:rPr>
        <w:t xml:space="preserve">Φιλοξενία σε οικογενειακό τάφο </w:t>
      </w:r>
      <w:r>
        <w:rPr>
          <w:rFonts w:ascii="Calibri" w:eastAsia="Times-Roman" w:hAnsi="Calibri" w:cs="Calibri"/>
          <w:b/>
          <w:color w:val="000000"/>
        </w:rPr>
        <w:t xml:space="preserve">                           250€</w:t>
      </w:r>
    </w:p>
    <w:p w:rsidR="00A30C7D" w:rsidRDefault="00A30C7D" w:rsidP="0028208A">
      <w:pPr>
        <w:pStyle w:val="a5"/>
        <w:spacing w:after="100"/>
        <w:ind w:firstLine="720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 xml:space="preserve">Εφάπαξ καταβολή δικαιώματος για καθ΄ υπέρβαση κατάληψης πρόσθετης έκτασης  της δικαιούμενης σε οικογενειακό τάφο </w:t>
      </w:r>
      <w:r>
        <w:rPr>
          <w:rFonts w:ascii="Calibri" w:hAnsi="Calibri" w:cs="Calibri"/>
          <w:b/>
          <w:color w:val="000000"/>
        </w:rPr>
        <w:t xml:space="preserve">   </w:t>
      </w:r>
      <w:r>
        <w:rPr>
          <w:rFonts w:ascii="Calibri" w:hAnsi="Calibri" w:cs="Calibri"/>
          <w:b/>
          <w:color w:val="000000"/>
        </w:rPr>
        <w:tab/>
      </w:r>
      <w:r>
        <w:rPr>
          <w:rFonts w:ascii="Calibri" w:hAnsi="Calibri" w:cs="Calibri"/>
          <w:b/>
          <w:color w:val="000000"/>
        </w:rPr>
        <w:tab/>
      </w:r>
      <w:r>
        <w:rPr>
          <w:rFonts w:ascii="Calibri" w:eastAsia="Times-Roman" w:hAnsi="Calibri" w:cs="Calibri"/>
          <w:b/>
          <w:color w:val="000000"/>
        </w:rPr>
        <w:t>1.000€</w:t>
      </w:r>
    </w:p>
    <w:p w:rsidR="00A30C7D" w:rsidRPr="000375DA" w:rsidRDefault="00A30C7D">
      <w:pPr>
        <w:pStyle w:val="a5"/>
        <w:spacing w:after="100" w:line="100" w:lineRule="atLeast"/>
        <w:ind w:firstLine="720"/>
        <w:jc w:val="center"/>
        <w:rPr>
          <w:sz w:val="40"/>
          <w:szCs w:val="40"/>
        </w:rPr>
      </w:pPr>
      <w:r w:rsidRPr="000375DA">
        <w:rPr>
          <w:rFonts w:ascii="Calibri" w:eastAsia="Times-Roman" w:hAnsi="Calibri" w:cs="Calibri"/>
          <w:b/>
          <w:sz w:val="40"/>
          <w:szCs w:val="40"/>
          <w:u w:val="single"/>
        </w:rPr>
        <w:t>Πρόταση</w:t>
      </w:r>
    </w:p>
    <w:p w:rsidR="00A30C7D" w:rsidRDefault="000375DA">
      <w:pPr>
        <w:pStyle w:val="a5"/>
        <w:spacing w:after="100" w:line="100" w:lineRule="atLeast"/>
        <w:ind w:firstLine="720"/>
        <w:jc w:val="both"/>
        <w:rPr>
          <w:rFonts w:ascii="Calibri" w:eastAsia="Times-Roman" w:hAnsi="Calibri" w:cs="Calibri"/>
        </w:rPr>
      </w:pPr>
      <w:r>
        <w:rPr>
          <w:rFonts w:ascii="Calibri" w:eastAsia="Times-Roman" w:hAnsi="Calibri" w:cs="Calibri"/>
        </w:rPr>
        <w:t>Έχοντας υπ’ όψη τις λειτουργικές ανάγκες των κοιμητηρίων του Δήμου Βόλου, αλλά και των δημοτών της πόλης, γ</w:t>
      </w:r>
      <w:r w:rsidR="00A30C7D">
        <w:rPr>
          <w:rFonts w:ascii="Calibri" w:eastAsia="Times-Roman" w:hAnsi="Calibri" w:cs="Calibri"/>
        </w:rPr>
        <w:t xml:space="preserve">ια το έτος </w:t>
      </w:r>
      <w:r w:rsidR="00A30C7D">
        <w:rPr>
          <w:rFonts w:ascii="Calibri" w:eastAsia="Times-Roman" w:hAnsi="Calibri" w:cs="Calibri"/>
          <w:b/>
          <w:bCs/>
        </w:rPr>
        <w:t>202</w:t>
      </w:r>
      <w:r w:rsidR="006C474E">
        <w:rPr>
          <w:rFonts w:ascii="Calibri" w:eastAsia="Times-Roman" w:hAnsi="Calibri" w:cs="Calibri"/>
          <w:b/>
          <w:bCs/>
        </w:rPr>
        <w:t>6</w:t>
      </w:r>
      <w:r w:rsidR="00A30C7D">
        <w:rPr>
          <w:rFonts w:ascii="Calibri" w:eastAsia="Times-Roman" w:hAnsi="Calibri" w:cs="Calibri"/>
          <w:b/>
          <w:bCs/>
        </w:rPr>
        <w:t>,</w:t>
      </w:r>
      <w:r w:rsidR="00A30C7D">
        <w:rPr>
          <w:rFonts w:ascii="Calibri" w:eastAsia="Times-Roman" w:hAnsi="Calibri" w:cs="Calibri"/>
        </w:rPr>
        <w:t xml:space="preserve"> προτείνουμε τα τέλη να </w:t>
      </w:r>
      <w:r>
        <w:rPr>
          <w:rFonts w:ascii="Calibri" w:eastAsia="Times-Roman" w:hAnsi="Calibri" w:cs="Calibri"/>
        </w:rPr>
        <w:t>διαμορφωθούν όπως παρακάτω:</w:t>
      </w:r>
    </w:p>
    <w:p w:rsidR="000375DA" w:rsidRDefault="000375DA">
      <w:pPr>
        <w:pStyle w:val="a5"/>
        <w:spacing w:after="100" w:line="100" w:lineRule="atLeast"/>
        <w:ind w:firstLine="720"/>
        <w:jc w:val="both"/>
        <w:rPr>
          <w:rFonts w:ascii="Calibri" w:eastAsia="Times-Roman" w:hAnsi="Calibri" w:cs="Calibri"/>
        </w:rPr>
      </w:pPr>
    </w:p>
    <w:p w:rsidR="000375DA" w:rsidRDefault="000375DA" w:rsidP="000375DA">
      <w:pPr>
        <w:pStyle w:val="a5"/>
        <w:spacing w:after="0"/>
        <w:jc w:val="both"/>
      </w:pPr>
      <w:r w:rsidRPr="00C5014C">
        <w:rPr>
          <w:rFonts w:ascii="Calibri" w:eastAsia="Times-Roman" w:hAnsi="Calibri" w:cs="Calibri"/>
          <w:b/>
          <w:color w:val="000000"/>
          <w:sz w:val="40"/>
          <w:szCs w:val="40"/>
        </w:rPr>
        <w:t>Α</w:t>
      </w:r>
      <w:r>
        <w:rPr>
          <w:rFonts w:ascii="Calibri" w:eastAsia="Times-Roman" w:hAnsi="Calibri" w:cs="Calibri"/>
          <w:b/>
          <w:color w:val="000000"/>
          <w:sz w:val="32"/>
          <w:szCs w:val="32"/>
        </w:rPr>
        <w:t>.</w:t>
      </w:r>
      <w:r>
        <w:rPr>
          <w:rFonts w:ascii="Calibri" w:eastAsia="Times-Roman" w:hAnsi="Calibri" w:cs="Calibri"/>
          <w:b/>
          <w:color w:val="000000"/>
        </w:rPr>
        <w:t xml:space="preserve"> Για όλα τα πιο κάτω κοιμητήρια (πρώην συνδέσμου).</w:t>
      </w:r>
    </w:p>
    <w:p w:rsidR="000375DA" w:rsidRDefault="000375DA" w:rsidP="000375DA">
      <w:pPr>
        <w:pStyle w:val="a5"/>
        <w:spacing w:after="0"/>
        <w:jc w:val="both"/>
      </w:pPr>
      <w:r>
        <w:rPr>
          <w:rFonts w:ascii="Calibri" w:eastAsia="Times-Roman" w:hAnsi="Calibri" w:cs="Calibri"/>
          <w:b/>
          <w:color w:val="000000"/>
        </w:rPr>
        <w:t>1.α )  Νέο Κοιμητήριο θέση ¨Κούκος¨</w:t>
      </w:r>
    </w:p>
    <w:p w:rsidR="000375DA" w:rsidRDefault="000375DA" w:rsidP="000375DA">
      <w:pPr>
        <w:pStyle w:val="a5"/>
        <w:spacing w:after="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Ταφή τριετούς διάρκειας </w:t>
      </w:r>
    </w:p>
    <w:p w:rsidR="000375DA" w:rsidRDefault="000375DA" w:rsidP="000375DA">
      <w:pPr>
        <w:pStyle w:val="a5"/>
        <w:spacing w:after="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Ενηλίκων    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200 €</w:t>
      </w:r>
    </w:p>
    <w:p w:rsidR="000375DA" w:rsidRDefault="000375DA" w:rsidP="000375DA">
      <w:pPr>
        <w:pStyle w:val="a5"/>
        <w:spacing w:after="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Παιδιών από 10 έως 18 ετών                                      </w:t>
      </w:r>
      <w:r>
        <w:rPr>
          <w:rFonts w:ascii="Calibri" w:eastAsia="Times-Roman" w:hAnsi="Calibri" w:cs="Calibri"/>
          <w:b/>
          <w:color w:val="000000"/>
        </w:rPr>
        <w:t>100 €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0375DA" w:rsidRDefault="000375DA" w:rsidP="000375DA">
      <w:pPr>
        <w:pStyle w:val="a5"/>
        <w:spacing w:after="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Παιδιά από 18 μηνών έως 10 ετών                      </w:t>
      </w:r>
      <w:r w:rsidRPr="00EC4A69">
        <w:rPr>
          <w:rFonts w:ascii="Calibri" w:eastAsia="Times-Roman" w:hAnsi="Calibri" w:cs="Calibri"/>
          <w:color w:val="000000"/>
        </w:rPr>
        <w:t xml:space="preserve"> </w:t>
      </w:r>
      <w:r w:rsidR="00432E04" w:rsidRPr="00432E04">
        <w:rPr>
          <w:rFonts w:ascii="Calibri" w:eastAsia="Times-Roman" w:hAnsi="Calibri" w:cs="Calibri"/>
          <w:color w:val="000000"/>
        </w:rPr>
        <w:t xml:space="preserve">  </w:t>
      </w:r>
      <w:r w:rsidR="00821DFD">
        <w:rPr>
          <w:rFonts w:ascii="Calibri" w:eastAsia="Times-Roman" w:hAnsi="Calibri" w:cs="Calibri"/>
          <w:b/>
          <w:color w:val="000000"/>
        </w:rPr>
        <w:t>ΔΩΡΕΑΝ</w:t>
      </w:r>
      <w:r>
        <w:rPr>
          <w:rFonts w:ascii="Calibri" w:eastAsia="Times-Roman" w:hAnsi="Calibri" w:cs="Calibri"/>
          <w:color w:val="000000"/>
        </w:rPr>
        <w:t xml:space="preserve"> </w:t>
      </w:r>
      <w:r w:rsidR="00432E04" w:rsidRPr="00432E04">
        <w:rPr>
          <w:rFonts w:ascii="Calibri" w:eastAsia="Times-Roman" w:hAnsi="Calibri" w:cs="Calibri"/>
          <w:color w:val="000000"/>
        </w:rPr>
        <w:t xml:space="preserve"> </w:t>
      </w:r>
      <w:r w:rsidR="00821DFD" w:rsidRPr="00245038">
        <w:rPr>
          <w:rFonts w:ascii="Calibri" w:eastAsia="Times-Roman" w:hAnsi="Calibri" w:cs="Calibri"/>
          <w:color w:val="FF0000"/>
        </w:rPr>
        <w:t xml:space="preserve">(από </w:t>
      </w:r>
      <w:r w:rsidR="00821DFD">
        <w:rPr>
          <w:rFonts w:ascii="Calibri" w:eastAsia="Times-Roman" w:hAnsi="Calibri" w:cs="Calibri"/>
          <w:color w:val="FF0000"/>
        </w:rPr>
        <w:t xml:space="preserve">50 </w:t>
      </w:r>
      <w:r w:rsidR="00821DFD" w:rsidRPr="00245038">
        <w:rPr>
          <w:rFonts w:ascii="Calibri" w:eastAsia="Times-Roman" w:hAnsi="Calibri" w:cs="Calibri"/>
          <w:color w:val="FF0000"/>
        </w:rPr>
        <w:t>€)</w:t>
      </w:r>
    </w:p>
    <w:p w:rsidR="000375DA" w:rsidRDefault="000375DA" w:rsidP="000375DA">
      <w:pPr>
        <w:pStyle w:val="a5"/>
        <w:spacing w:after="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Νηπίων έως 18 μηνών                                             </w:t>
      </w:r>
      <w:r>
        <w:rPr>
          <w:rFonts w:ascii="Calibri" w:eastAsia="Times-Roman" w:hAnsi="Calibri" w:cs="Calibri"/>
          <w:b/>
          <w:color w:val="000000"/>
        </w:rPr>
        <w:t>ΔΩΡΕΑΝ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Για τους Αναπήρους-Θύματα Πολέμου και τους Αγωνιστές της Εθνικής Αντίστασης.: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>Ατελώς ταφή-εκταφή και παράταση ταφής μέχρι και την συμπλήρωση  του 4</w:t>
      </w:r>
      <w:r>
        <w:rPr>
          <w:rFonts w:ascii="Calibri" w:eastAsia="Times-Roman" w:hAnsi="Calibri" w:cs="Calibri"/>
          <w:color w:val="000000"/>
          <w:vertAlign w:val="superscript"/>
        </w:rPr>
        <w:t>ου</w:t>
      </w:r>
      <w:r>
        <w:rPr>
          <w:rFonts w:ascii="Calibri" w:eastAsia="Times-Roman" w:hAnsi="Calibri" w:cs="Calibri"/>
          <w:color w:val="000000"/>
        </w:rPr>
        <w:t xml:space="preserve"> έτους 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>Παράταση 5</w:t>
      </w:r>
      <w:r>
        <w:rPr>
          <w:rFonts w:ascii="Calibri" w:eastAsia="Times-Roman" w:hAnsi="Calibri" w:cs="Calibri"/>
          <w:color w:val="000000"/>
          <w:vertAlign w:val="superscript"/>
        </w:rPr>
        <w:t>ου</w:t>
      </w:r>
      <w:r>
        <w:rPr>
          <w:rFonts w:ascii="Calibri" w:eastAsia="Times-Roman" w:hAnsi="Calibri" w:cs="Calibri"/>
          <w:color w:val="000000"/>
        </w:rPr>
        <w:t xml:space="preserve"> έτους                                                 </w:t>
      </w:r>
      <w:r>
        <w:rPr>
          <w:rFonts w:ascii="Calibri" w:eastAsia="Times-Roman" w:hAnsi="Calibri" w:cs="Calibri"/>
          <w:b/>
          <w:color w:val="000000"/>
        </w:rPr>
        <w:t>50 €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0375DA" w:rsidRDefault="000375DA" w:rsidP="000375DA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25 €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lastRenderedPageBreak/>
        <w:t>έκαστος μήνας 5ου χρόνου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4 €)</w:t>
      </w:r>
      <w:r>
        <w:rPr>
          <w:rFonts w:ascii="Calibri" w:eastAsia="Times-Roman" w:hAnsi="Calibri" w:cs="Calibri"/>
          <w:color w:val="000000"/>
        </w:rPr>
        <w:tab/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>Παράταση 6</w:t>
      </w:r>
      <w:r>
        <w:rPr>
          <w:rFonts w:ascii="Calibri" w:eastAsia="Times-Roman" w:hAnsi="Calibri" w:cs="Calibri"/>
          <w:color w:val="000000"/>
          <w:vertAlign w:val="superscript"/>
        </w:rPr>
        <w:t>ου</w:t>
      </w:r>
      <w:r>
        <w:rPr>
          <w:rFonts w:ascii="Calibri" w:eastAsia="Times-Roman" w:hAnsi="Calibri" w:cs="Calibri"/>
          <w:color w:val="000000"/>
        </w:rPr>
        <w:t xml:space="preserve"> έτους και για κάθε έτος                   </w:t>
      </w:r>
      <w:r>
        <w:rPr>
          <w:rFonts w:ascii="Calibri" w:eastAsia="Times-Roman" w:hAnsi="Calibri" w:cs="Calibri"/>
          <w:b/>
          <w:color w:val="000000"/>
        </w:rPr>
        <w:t>125 €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0375DA" w:rsidRDefault="000375DA" w:rsidP="000375DA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63 €</w:t>
      </w:r>
    </w:p>
    <w:p w:rsidR="00432E04" w:rsidRDefault="000375DA" w:rsidP="000375DA">
      <w:pPr>
        <w:rPr>
          <w:rFonts w:ascii="Calibri" w:eastAsia="Times-Roman" w:hAnsi="Calibri" w:cs="Calibri"/>
          <w:color w:val="000000"/>
          <w:lang w:val="en-US"/>
        </w:rPr>
      </w:pPr>
      <w:r>
        <w:rPr>
          <w:rFonts w:ascii="Calibri" w:eastAsia="Times-Roman" w:hAnsi="Calibri" w:cs="Calibri"/>
          <w:color w:val="000000"/>
        </w:rPr>
        <w:tab/>
        <w:t>έκαστος μήνας 6ου χρόνου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1</w:t>
      </w:r>
      <w:r>
        <w:rPr>
          <w:rFonts w:ascii="Calibri" w:hAnsi="Calibri" w:cs="Calibri"/>
          <w:color w:val="000000"/>
        </w:rPr>
        <w:t>0</w:t>
      </w:r>
      <w:r>
        <w:rPr>
          <w:rFonts w:ascii="Calibri" w:eastAsia="Times-Roman" w:hAnsi="Calibri" w:cs="Calibri"/>
          <w:color w:val="000000"/>
        </w:rPr>
        <w:t xml:space="preserve"> €)</w:t>
      </w:r>
    </w:p>
    <w:p w:rsidR="000375DA" w:rsidRDefault="000375DA" w:rsidP="000375DA">
      <w:r>
        <w:rPr>
          <w:rFonts w:ascii="Calibri" w:eastAsia="Times-Roman" w:hAnsi="Calibri" w:cs="Calibri"/>
          <w:color w:val="000000"/>
        </w:rPr>
        <w:tab/>
      </w:r>
    </w:p>
    <w:p w:rsidR="000375DA" w:rsidRDefault="000375DA" w:rsidP="000375DA">
      <w:pPr>
        <w:pStyle w:val="a5"/>
        <w:spacing w:after="100"/>
        <w:jc w:val="both"/>
      </w:pPr>
      <w:r>
        <w:rPr>
          <w:rFonts w:ascii="Calibri" w:eastAsia="Times-Roman" w:hAnsi="Calibri" w:cs="Calibri"/>
          <w:b/>
          <w:color w:val="000000"/>
        </w:rPr>
        <w:t xml:space="preserve">1.β) Κοιμητήρια Αγ. Γεωργίου – Ιωλκού, Αγ. Παρασκευής, </w:t>
      </w:r>
      <w:proofErr w:type="spellStart"/>
      <w:r>
        <w:rPr>
          <w:rFonts w:ascii="Calibri" w:eastAsia="Times-Roman" w:hAnsi="Calibri" w:cs="Calibri"/>
          <w:b/>
          <w:color w:val="000000"/>
        </w:rPr>
        <w:t>Ν.Παγασών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Φυτόκου, </w:t>
      </w:r>
      <w:proofErr w:type="spellStart"/>
      <w:r>
        <w:rPr>
          <w:rFonts w:ascii="Calibri" w:eastAsia="Times-Roman" w:hAnsi="Calibri" w:cs="Calibri"/>
          <w:b/>
          <w:color w:val="000000"/>
        </w:rPr>
        <w:t>Μελισσατίκων</w:t>
      </w:r>
      <w:proofErr w:type="spellEnd"/>
      <w:r>
        <w:rPr>
          <w:rFonts w:ascii="Calibri" w:eastAsia="Times-Roman" w:hAnsi="Calibri" w:cs="Calibri"/>
          <w:b/>
          <w:color w:val="000000"/>
        </w:rPr>
        <w:t>, Γλαφυρών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>Ταφή τριετούς διάρκειας (σε όλα τα πιο πάνω αναφερόμενα Κοιμητήρια)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Ενηλίκων                                                                     </w:t>
      </w:r>
      <w:r w:rsidRPr="00EC4A69">
        <w:rPr>
          <w:rFonts w:ascii="Calibri" w:eastAsia="Times-Roman" w:hAnsi="Calibri" w:cs="Calibri"/>
          <w:b/>
          <w:color w:val="000000"/>
        </w:rPr>
        <w:t>1</w:t>
      </w:r>
      <w:r>
        <w:rPr>
          <w:rFonts w:ascii="Calibri" w:eastAsia="Times-Roman" w:hAnsi="Calibri" w:cs="Calibri"/>
          <w:b/>
          <w:color w:val="000000"/>
        </w:rPr>
        <w:t xml:space="preserve">00€ 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Παιδιών από 10 έως 18 ετών                                      </w:t>
      </w:r>
      <w:r>
        <w:rPr>
          <w:rFonts w:ascii="Calibri" w:eastAsia="Times-Roman" w:hAnsi="Calibri" w:cs="Calibri"/>
          <w:b/>
          <w:color w:val="000000"/>
        </w:rPr>
        <w:t>50€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Παιδιά από 18 μηνών έως 10 ετών                          </w:t>
      </w:r>
      <w:r>
        <w:rPr>
          <w:rFonts w:ascii="Calibri" w:eastAsia="Times-Roman" w:hAnsi="Calibri" w:cs="Calibri"/>
          <w:b/>
          <w:color w:val="000000"/>
        </w:rPr>
        <w:t>ΔΩΡΕΑΝ</w:t>
      </w:r>
    </w:p>
    <w:p w:rsidR="000375DA" w:rsidRDefault="000375DA" w:rsidP="000375DA">
      <w:pPr>
        <w:pStyle w:val="a5"/>
        <w:spacing w:after="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Νηπίων έως 18 μηνών                                              </w:t>
      </w:r>
      <w:r>
        <w:rPr>
          <w:rFonts w:ascii="Calibri" w:eastAsia="Times-Roman" w:hAnsi="Calibri" w:cs="Calibri"/>
          <w:b/>
          <w:color w:val="000000"/>
        </w:rPr>
        <w:t>ΔΩΡΕΑΝ</w:t>
      </w:r>
    </w:p>
    <w:p w:rsidR="000375DA" w:rsidRDefault="000375DA" w:rsidP="000375DA">
      <w:pPr>
        <w:pStyle w:val="a5"/>
        <w:spacing w:after="0"/>
        <w:jc w:val="both"/>
      </w:pPr>
      <w:r>
        <w:rPr>
          <w:rFonts w:ascii="Calibri" w:eastAsia="Times-Roman" w:hAnsi="Calibri" w:cs="Calibri"/>
          <w:b/>
          <w:color w:val="000000"/>
        </w:rPr>
        <w:t xml:space="preserve">2) Εκταφή 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(σε όλα τα παραπάνω Κοιμητήρια παρ. 1.α και 1.β)    </w:t>
      </w:r>
      <w:r>
        <w:rPr>
          <w:rFonts w:ascii="Calibri" w:eastAsia="Times-Roman" w:hAnsi="Calibri" w:cs="Calibri"/>
          <w:b/>
          <w:color w:val="000000"/>
        </w:rPr>
        <w:t xml:space="preserve">  60 €</w:t>
      </w:r>
    </w:p>
    <w:p w:rsidR="00432E04" w:rsidRDefault="00432E04" w:rsidP="000375DA">
      <w:pPr>
        <w:pStyle w:val="a5"/>
        <w:spacing w:after="100"/>
        <w:jc w:val="both"/>
        <w:rPr>
          <w:rFonts w:ascii="Calibri" w:eastAsia="Times-Roman" w:hAnsi="Calibri" w:cs="Calibri"/>
          <w:b/>
          <w:color w:val="000000"/>
          <w:lang w:val="en-US"/>
        </w:rPr>
      </w:pPr>
    </w:p>
    <w:p w:rsidR="000375DA" w:rsidRDefault="000375DA" w:rsidP="000375DA">
      <w:pPr>
        <w:pStyle w:val="a5"/>
        <w:spacing w:after="100"/>
        <w:jc w:val="both"/>
      </w:pPr>
      <w:r>
        <w:rPr>
          <w:rFonts w:ascii="Calibri" w:eastAsia="Times-Roman" w:hAnsi="Calibri" w:cs="Calibri"/>
          <w:b/>
          <w:color w:val="000000"/>
        </w:rPr>
        <w:t xml:space="preserve">3) Παράταση ταφής                                                      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α)Παράταση ταφής (μόνο στο κοιμητήριο Ταξιαρχών) 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>Για κάθε έτος μετά τον 3</w:t>
      </w:r>
      <w:r>
        <w:rPr>
          <w:rFonts w:ascii="Calibri" w:eastAsia="Times-Roman" w:hAnsi="Calibri" w:cs="Calibri"/>
          <w:color w:val="000000"/>
          <w:vertAlign w:val="superscript"/>
        </w:rPr>
        <w:t>ο</w:t>
      </w:r>
      <w:r>
        <w:rPr>
          <w:rFonts w:ascii="Calibri" w:eastAsia="Times-Roman" w:hAnsi="Calibri" w:cs="Calibri"/>
          <w:color w:val="000000"/>
        </w:rPr>
        <w:t xml:space="preserve"> έτος                                  </w:t>
      </w:r>
      <w:r>
        <w:rPr>
          <w:rFonts w:ascii="Calibri" w:eastAsia="Times-Roman" w:hAnsi="Calibri" w:cs="Calibri"/>
          <w:b/>
          <w:color w:val="000000"/>
        </w:rPr>
        <w:t>50€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0375DA" w:rsidRDefault="000375DA" w:rsidP="000375DA">
      <w:pPr>
        <w:pStyle w:val="a5"/>
        <w:spacing w:after="100"/>
        <w:ind w:firstLine="720"/>
        <w:jc w:val="both"/>
        <w:rPr>
          <w:rFonts w:ascii="Calibri" w:eastAsia="Times-Roman" w:hAnsi="Calibri" w:cs="Calibri"/>
          <w:color w:val="000000"/>
          <w:lang w:val="en-US"/>
        </w:rPr>
      </w:pPr>
      <w:r>
        <w:rPr>
          <w:rFonts w:ascii="Calibri" w:eastAsia="Times-Roman" w:hAnsi="Calibri" w:cs="Calibri"/>
          <w:color w:val="000000"/>
        </w:rPr>
        <w:t>(δεν δίνεται παράταση, η τιμή ισχύει για τους υπάρχοντες τάφους τριετούς διάρκειας  πέραν της τριετίας).</w:t>
      </w:r>
    </w:p>
    <w:p w:rsidR="00432E04" w:rsidRPr="00432E04" w:rsidRDefault="00432E04" w:rsidP="000375DA">
      <w:pPr>
        <w:pStyle w:val="a5"/>
        <w:spacing w:after="100"/>
        <w:ind w:firstLine="720"/>
        <w:jc w:val="both"/>
        <w:rPr>
          <w:lang w:val="en-US"/>
        </w:rPr>
      </w:pP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β) Παράταση ταφής στο Νέο Κοιμητήριο θέση ¨Κούκος</w:t>
      </w:r>
      <w:r w:rsidR="00DE3E72" w:rsidRPr="00DE3E72">
        <w:rPr>
          <w:rFonts w:ascii="Calibri" w:eastAsia="Times-Roman" w:hAnsi="Calibri" w:cs="Calibri"/>
          <w:b/>
          <w:color w:val="000000"/>
        </w:rPr>
        <w:t>¨</w:t>
      </w:r>
      <w:r>
        <w:rPr>
          <w:rFonts w:ascii="Calibri" w:eastAsia="Times-Roman" w:hAnsi="Calibri" w:cs="Calibri"/>
          <w:b/>
          <w:color w:val="000000"/>
        </w:rPr>
        <w:t xml:space="preserve"> (με τη θέληση των συγγενών)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130€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ab/>
      </w: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>65 €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  <w:t>έκαστος μήνας 4ου χρόνου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11 €)</w:t>
      </w:r>
      <w:r>
        <w:rPr>
          <w:rFonts w:ascii="Calibri" w:eastAsia="Times-Roman" w:hAnsi="Calibri" w:cs="Calibri"/>
          <w:color w:val="000000"/>
        </w:rPr>
        <w:tab/>
      </w:r>
    </w:p>
    <w:p w:rsidR="000375DA" w:rsidRPr="000375DA" w:rsidRDefault="000375DA" w:rsidP="000375DA">
      <w:pPr>
        <w:pStyle w:val="a5"/>
        <w:spacing w:after="100"/>
        <w:ind w:firstLine="720"/>
        <w:jc w:val="both"/>
        <w:rPr>
          <w:color w:val="FF0000"/>
        </w:rPr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250€ </w:t>
      </w:r>
      <w:r>
        <w:rPr>
          <w:rFonts w:ascii="Calibri" w:eastAsia="Times-Roman" w:hAnsi="Calibri" w:cs="Calibri"/>
          <w:b/>
          <w:color w:val="FF0000"/>
        </w:rPr>
        <w:t xml:space="preserve">(από </w:t>
      </w:r>
      <w:r w:rsidRPr="000375DA">
        <w:rPr>
          <w:rFonts w:ascii="Calibri" w:eastAsia="Times-Roman" w:hAnsi="Calibri" w:cs="Calibri"/>
          <w:b/>
          <w:color w:val="FF0000"/>
        </w:rPr>
        <w:t>200</w:t>
      </w:r>
      <w:r w:rsidRPr="000375DA">
        <w:rPr>
          <w:rFonts w:ascii="Calibri" w:eastAsia="Times-Roman" w:hAnsi="Calibri" w:cs="Calibri"/>
          <w:color w:val="FF0000"/>
        </w:rPr>
        <w:t xml:space="preserve"> </w:t>
      </w:r>
      <w:r w:rsidRPr="000375DA">
        <w:rPr>
          <w:rFonts w:ascii="Calibri" w:eastAsia="Times-Roman" w:hAnsi="Calibri" w:cs="Calibri"/>
          <w:b/>
          <w:color w:val="FF0000"/>
        </w:rPr>
        <w:t>€)</w:t>
      </w:r>
      <w:r w:rsidRPr="000375DA">
        <w:rPr>
          <w:rFonts w:ascii="Calibri" w:eastAsia="Times-Roman" w:hAnsi="Calibri" w:cs="Calibri"/>
          <w:color w:val="FF0000"/>
        </w:rPr>
        <w:t xml:space="preserve"> </w:t>
      </w:r>
    </w:p>
    <w:p w:rsidR="000375DA" w:rsidRDefault="000375DA" w:rsidP="000375DA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>100 €</w:t>
      </w:r>
    </w:p>
    <w:p w:rsidR="000375DA" w:rsidRDefault="000375DA" w:rsidP="000375DA"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έκαστος μήνας 5ου χρόνου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17 €)</w:t>
      </w:r>
      <w:r>
        <w:rPr>
          <w:rFonts w:ascii="Calibri" w:hAnsi="Calibri" w:cs="Calibri"/>
          <w:color w:val="000000"/>
        </w:rPr>
        <w:tab/>
      </w:r>
    </w:p>
    <w:p w:rsidR="000375DA" w:rsidRDefault="000375DA" w:rsidP="00DE3E72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</w:t>
      </w:r>
      <w:r w:rsidR="009F300A">
        <w:rPr>
          <w:rFonts w:ascii="Calibri" w:eastAsia="Times-Roman" w:hAnsi="Calibri" w:cs="Calibri"/>
          <w:color w:val="000000"/>
        </w:rPr>
        <w:t xml:space="preserve">     </w:t>
      </w:r>
      <w:r>
        <w:rPr>
          <w:rFonts w:ascii="Calibri" w:eastAsia="Times-Roman" w:hAnsi="Calibri" w:cs="Calibri"/>
          <w:b/>
          <w:color w:val="000000"/>
        </w:rPr>
        <w:t>350€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ab/>
      </w: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>175 €</w:t>
      </w:r>
    </w:p>
    <w:p w:rsidR="000375DA" w:rsidRDefault="000375DA" w:rsidP="000375DA">
      <w:pPr>
        <w:rPr>
          <w:rFonts w:ascii="Calibri" w:eastAsia="Times-Roman" w:hAnsi="Calibri" w:cs="Calibri"/>
          <w:color w:val="000000"/>
        </w:rPr>
      </w:pP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έκαστος μήνας 6ου χρόνου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  <w:t>29 €)</w:t>
      </w:r>
      <w:r>
        <w:rPr>
          <w:rFonts w:ascii="Calibri" w:eastAsia="Times-Roman" w:hAnsi="Calibri" w:cs="Calibri"/>
          <w:color w:val="000000"/>
        </w:rPr>
        <w:tab/>
      </w:r>
    </w:p>
    <w:p w:rsidR="000375DA" w:rsidRPr="00DE3E72" w:rsidRDefault="000375DA" w:rsidP="00DE3E72">
      <w:pPr>
        <w:pStyle w:val="a5"/>
        <w:spacing w:after="100"/>
        <w:ind w:firstLine="720"/>
        <w:jc w:val="both"/>
        <w:rPr>
          <w:b/>
          <w:color w:val="FF0000"/>
        </w:rPr>
      </w:pPr>
      <w:r w:rsidRPr="000375DA">
        <w:rPr>
          <w:rFonts w:ascii="Calibri" w:hAnsi="Calibri" w:cs="Calibri"/>
          <w:b/>
          <w:color w:val="FF0000"/>
        </w:rPr>
        <w:t>●</w:t>
      </w:r>
      <w:r w:rsidRPr="000375DA">
        <w:rPr>
          <w:rFonts w:ascii="Calibri" w:eastAsia="Calibri" w:hAnsi="Calibri" w:cs="Calibri"/>
          <w:b/>
          <w:color w:val="FF0000"/>
        </w:rPr>
        <w:t xml:space="preserve">     </w:t>
      </w:r>
      <w:r>
        <w:rPr>
          <w:rFonts w:ascii="Calibri" w:eastAsia="Calibri" w:hAnsi="Calibri" w:cs="Calibri"/>
          <w:b/>
          <w:color w:val="FF0000"/>
        </w:rPr>
        <w:t>7</w:t>
      </w:r>
      <w:r w:rsidRPr="000375DA">
        <w:rPr>
          <w:rFonts w:ascii="Calibri" w:eastAsia="Times-Roman" w:hAnsi="Calibri" w:cs="Calibri"/>
          <w:color w:val="FF0000"/>
          <w:vertAlign w:val="superscript"/>
        </w:rPr>
        <w:t>ος</w:t>
      </w:r>
      <w:r w:rsidRPr="000375DA">
        <w:rPr>
          <w:rFonts w:ascii="Calibri" w:eastAsia="Times-Roman" w:hAnsi="Calibri" w:cs="Calibri"/>
          <w:color w:val="FF0000"/>
        </w:rPr>
        <w:t xml:space="preserve"> χρόνος </w:t>
      </w:r>
      <w:r w:rsidRPr="000375DA">
        <w:rPr>
          <w:rFonts w:ascii="Calibri" w:eastAsia="Times-Roman" w:hAnsi="Calibri" w:cs="Calibri"/>
          <w:b/>
          <w:color w:val="FF0000"/>
        </w:rPr>
        <w:t>και για κάθε έτος</w:t>
      </w:r>
      <w:r>
        <w:rPr>
          <w:rFonts w:ascii="Calibri" w:eastAsia="Times-Roman" w:hAnsi="Calibri" w:cs="Calibri"/>
          <w:b/>
          <w:color w:val="FF0000"/>
        </w:rPr>
        <w:t xml:space="preserve"> </w:t>
      </w:r>
      <w:r w:rsidRPr="000375DA">
        <w:rPr>
          <w:rFonts w:ascii="Calibri" w:eastAsia="Times-Roman" w:hAnsi="Calibri" w:cs="Calibri"/>
          <w:b/>
          <w:color w:val="FF0000"/>
        </w:rPr>
        <w:t xml:space="preserve">πέραν και του </w:t>
      </w:r>
      <w:r>
        <w:rPr>
          <w:rFonts w:ascii="Calibri" w:eastAsia="Times-Roman" w:hAnsi="Calibri" w:cs="Calibri"/>
          <w:b/>
          <w:color w:val="FF0000"/>
        </w:rPr>
        <w:t>7</w:t>
      </w:r>
      <w:r w:rsidRPr="000375DA">
        <w:rPr>
          <w:rFonts w:ascii="Calibri" w:eastAsia="Times-Roman" w:hAnsi="Calibri" w:cs="Calibri"/>
          <w:b/>
          <w:color w:val="FF0000"/>
          <w:vertAlign w:val="superscript"/>
        </w:rPr>
        <w:t>ου</w:t>
      </w:r>
      <w:r w:rsidRPr="000375DA">
        <w:rPr>
          <w:rFonts w:ascii="Calibri" w:eastAsia="Times-Roman" w:hAnsi="Calibri" w:cs="Calibri"/>
          <w:b/>
          <w:color w:val="FF0000"/>
        </w:rPr>
        <w:t xml:space="preserve">  χρόνου</w:t>
      </w:r>
      <w:r w:rsidR="00DE3E72" w:rsidRPr="00DE3E72">
        <w:rPr>
          <w:rFonts w:ascii="Calibri" w:eastAsia="Times-Roman" w:hAnsi="Calibri" w:cs="Calibri"/>
          <w:b/>
          <w:color w:val="FF0000"/>
        </w:rPr>
        <w:t xml:space="preserve">  </w:t>
      </w:r>
      <w:r w:rsidR="00DE3E72" w:rsidRPr="000375DA">
        <w:rPr>
          <w:rFonts w:ascii="Calibri" w:eastAsia="Times-Roman" w:hAnsi="Calibri" w:cs="Calibri"/>
          <w:b/>
          <w:color w:val="FF0000"/>
        </w:rPr>
        <w:t xml:space="preserve">500€ </w:t>
      </w:r>
    </w:p>
    <w:p w:rsidR="000375DA" w:rsidRPr="000375DA" w:rsidRDefault="00DE3E72" w:rsidP="000375DA">
      <w:pPr>
        <w:pStyle w:val="a5"/>
        <w:spacing w:after="100"/>
        <w:ind w:firstLine="720"/>
        <w:jc w:val="both"/>
        <w:rPr>
          <w:color w:val="FF0000"/>
        </w:rPr>
      </w:pPr>
      <w:r>
        <w:rPr>
          <w:rFonts w:ascii="Calibri" w:eastAsia="Times-Roman" w:hAnsi="Calibri" w:cs="Calibri"/>
          <w:color w:val="FF0000"/>
        </w:rPr>
        <w:t xml:space="preserve">            </w:t>
      </w:r>
      <w:r w:rsidR="000375DA" w:rsidRPr="000375DA">
        <w:rPr>
          <w:rFonts w:ascii="Calibri" w:eastAsia="Times-Roman" w:hAnsi="Calibri" w:cs="Calibri"/>
          <w:color w:val="FF0000"/>
        </w:rPr>
        <w:t xml:space="preserve">(αναλυτικά εξάμηνο </w:t>
      </w:r>
      <w:r w:rsidR="000375DA">
        <w:rPr>
          <w:rFonts w:ascii="Calibri" w:eastAsia="Times-Roman" w:hAnsi="Calibri" w:cs="Calibri"/>
          <w:color w:val="FF0000"/>
        </w:rPr>
        <w:t>7</w:t>
      </w:r>
      <w:r w:rsidR="000375DA" w:rsidRPr="000375DA">
        <w:rPr>
          <w:rFonts w:ascii="Calibri" w:eastAsia="Times-Roman" w:hAnsi="Calibri" w:cs="Calibri"/>
          <w:color w:val="FF0000"/>
        </w:rPr>
        <w:t xml:space="preserve">ου χρόνου </w:t>
      </w:r>
      <w:r w:rsidR="000375DA" w:rsidRPr="000375DA">
        <w:rPr>
          <w:rFonts w:ascii="Calibri" w:eastAsia="Times-Roman" w:hAnsi="Calibri" w:cs="Calibri"/>
          <w:color w:val="FF0000"/>
        </w:rPr>
        <w:tab/>
      </w:r>
      <w:r w:rsidR="000375DA">
        <w:rPr>
          <w:rFonts w:ascii="Calibri" w:eastAsia="Times-Roman" w:hAnsi="Calibri" w:cs="Calibri"/>
          <w:color w:val="FF0000"/>
        </w:rPr>
        <w:t>250</w:t>
      </w:r>
      <w:r w:rsidR="000375DA" w:rsidRPr="000375DA">
        <w:rPr>
          <w:rFonts w:ascii="Calibri" w:eastAsia="Times-Roman" w:hAnsi="Calibri" w:cs="Calibri"/>
          <w:color w:val="FF0000"/>
        </w:rPr>
        <w:t xml:space="preserve"> €</w:t>
      </w:r>
    </w:p>
    <w:p w:rsidR="000375DA" w:rsidRDefault="000375DA" w:rsidP="000375DA">
      <w:pPr>
        <w:rPr>
          <w:rFonts w:ascii="Calibri" w:eastAsia="Times-Roman" w:hAnsi="Calibri" w:cs="Calibri"/>
          <w:color w:val="FF0000"/>
          <w:lang w:val="en-US"/>
        </w:rPr>
      </w:pPr>
      <w:r w:rsidRPr="000375DA">
        <w:rPr>
          <w:rFonts w:ascii="Calibri" w:eastAsia="Times-Roman" w:hAnsi="Calibri" w:cs="Calibri"/>
          <w:color w:val="FF0000"/>
        </w:rPr>
        <w:tab/>
      </w:r>
      <w:r w:rsidRPr="000375DA">
        <w:rPr>
          <w:rFonts w:ascii="Calibri" w:eastAsia="Times-Roman" w:hAnsi="Calibri" w:cs="Calibri"/>
          <w:color w:val="FF0000"/>
        </w:rPr>
        <w:tab/>
        <w:t>έκαστος μήνας 6ου χρόνου</w:t>
      </w:r>
      <w:r w:rsidRPr="000375DA">
        <w:rPr>
          <w:rFonts w:ascii="Calibri" w:eastAsia="Times-Roman" w:hAnsi="Calibri" w:cs="Calibri"/>
          <w:color w:val="FF0000"/>
        </w:rPr>
        <w:tab/>
      </w:r>
      <w:r w:rsidRPr="000375DA">
        <w:rPr>
          <w:rFonts w:ascii="Calibri" w:eastAsia="Times-Roman" w:hAnsi="Calibri" w:cs="Calibri"/>
          <w:color w:val="FF0000"/>
        </w:rPr>
        <w:tab/>
      </w:r>
      <w:r>
        <w:rPr>
          <w:rFonts w:ascii="Calibri" w:eastAsia="Times-Roman" w:hAnsi="Calibri" w:cs="Calibri"/>
          <w:color w:val="FF0000"/>
        </w:rPr>
        <w:t>42</w:t>
      </w:r>
      <w:r w:rsidRPr="000375DA">
        <w:rPr>
          <w:rFonts w:ascii="Calibri" w:eastAsia="Times-Roman" w:hAnsi="Calibri" w:cs="Calibri"/>
          <w:color w:val="FF0000"/>
        </w:rPr>
        <w:t xml:space="preserve"> €)</w:t>
      </w:r>
      <w:r w:rsidRPr="000375DA">
        <w:rPr>
          <w:rFonts w:ascii="Calibri" w:eastAsia="Times-Roman" w:hAnsi="Calibri" w:cs="Calibri"/>
          <w:color w:val="FF0000"/>
        </w:rPr>
        <w:tab/>
      </w:r>
    </w:p>
    <w:p w:rsidR="00432E04" w:rsidRPr="00432E04" w:rsidRDefault="00432E04" w:rsidP="000375DA">
      <w:pPr>
        <w:rPr>
          <w:rFonts w:ascii="Calibri" w:eastAsia="Times-Roman" w:hAnsi="Calibri" w:cs="Calibri"/>
          <w:color w:val="FF0000"/>
          <w:lang w:val="en-US"/>
        </w:rPr>
      </w:pPr>
    </w:p>
    <w:p w:rsidR="00432E04" w:rsidRPr="00432E04" w:rsidRDefault="000375DA" w:rsidP="000375DA">
      <w:pPr>
        <w:pStyle w:val="a5"/>
        <w:spacing w:after="100"/>
        <w:ind w:firstLine="720"/>
        <w:rPr>
          <w:rFonts w:ascii="Calibri" w:eastAsia="Times-Roman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 w:rsidR="00432E04">
        <w:rPr>
          <w:rFonts w:ascii="Calibri" w:eastAsia="Times-Roman" w:hAnsi="Calibri" w:cs="Calibri"/>
          <w:b/>
          <w:color w:val="000000"/>
        </w:rPr>
        <w:t xml:space="preserve">Παιδιά από 10 έως 18 ετών  </w:t>
      </w:r>
      <w:r w:rsidR="00432E04" w:rsidRPr="00432E04">
        <w:rPr>
          <w:rFonts w:ascii="Calibri" w:eastAsia="Times-Roman" w:hAnsi="Calibri" w:cs="Calibri"/>
          <w:b/>
          <w:color w:val="000000"/>
        </w:rPr>
        <w:t xml:space="preserve">                   </w:t>
      </w:r>
      <w:r w:rsidR="007053FA">
        <w:rPr>
          <w:rFonts w:ascii="Calibri" w:eastAsia="Times-Roman" w:hAnsi="Calibri" w:cs="Calibri"/>
          <w:b/>
          <w:color w:val="000000"/>
        </w:rPr>
        <w:t>5</w:t>
      </w:r>
      <w:r>
        <w:rPr>
          <w:rFonts w:ascii="Calibri" w:eastAsia="Times-Roman" w:hAnsi="Calibri" w:cs="Calibri"/>
          <w:b/>
          <w:color w:val="000000"/>
        </w:rPr>
        <w:t xml:space="preserve">0€ </w:t>
      </w:r>
      <w:r w:rsidR="00DE3E72" w:rsidRPr="00DE3E72">
        <w:rPr>
          <w:rFonts w:ascii="Calibri" w:eastAsia="Times-Roman" w:hAnsi="Calibri" w:cs="Calibri"/>
          <w:b/>
          <w:color w:val="000000"/>
        </w:rPr>
        <w:t xml:space="preserve">   </w:t>
      </w:r>
      <w:r w:rsidR="007053FA">
        <w:rPr>
          <w:rFonts w:ascii="Calibri" w:eastAsia="Times-Roman" w:hAnsi="Calibri" w:cs="Calibri"/>
          <w:b/>
          <w:color w:val="FF0000"/>
        </w:rPr>
        <w:t>(από 1</w:t>
      </w:r>
      <w:r w:rsidR="007053FA" w:rsidRPr="000375DA">
        <w:rPr>
          <w:rFonts w:ascii="Calibri" w:eastAsia="Times-Roman" w:hAnsi="Calibri" w:cs="Calibri"/>
          <w:b/>
          <w:color w:val="FF0000"/>
        </w:rPr>
        <w:t>00</w:t>
      </w:r>
      <w:r w:rsidR="007053FA" w:rsidRPr="000375DA">
        <w:rPr>
          <w:rFonts w:ascii="Calibri" w:eastAsia="Times-Roman" w:hAnsi="Calibri" w:cs="Calibri"/>
          <w:color w:val="FF0000"/>
        </w:rPr>
        <w:t xml:space="preserve"> </w:t>
      </w:r>
      <w:r w:rsidR="007053FA" w:rsidRPr="000375DA">
        <w:rPr>
          <w:rFonts w:ascii="Calibri" w:eastAsia="Times-Roman" w:hAnsi="Calibri" w:cs="Calibri"/>
          <w:b/>
          <w:color w:val="FF0000"/>
        </w:rPr>
        <w:t>€)</w:t>
      </w:r>
      <w:r w:rsidR="007053FA" w:rsidRPr="000375DA">
        <w:rPr>
          <w:rFonts w:ascii="Calibri" w:eastAsia="Times-Roman" w:hAnsi="Calibri" w:cs="Calibri"/>
          <w:color w:val="FF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 xml:space="preserve">    </w:t>
      </w:r>
    </w:p>
    <w:p w:rsidR="000375DA" w:rsidRDefault="000375DA" w:rsidP="000375DA">
      <w:pPr>
        <w:pStyle w:val="a5"/>
        <w:spacing w:after="100"/>
        <w:ind w:firstLine="720"/>
      </w:pPr>
      <w:r>
        <w:rPr>
          <w:rFonts w:ascii="Calibri" w:eastAsia="Times-Roman" w:hAnsi="Calibri" w:cs="Calibri"/>
          <w:b/>
          <w:color w:val="000000"/>
        </w:rPr>
        <w:t>για κάθε έτος μέχρι και τον 5</w:t>
      </w:r>
      <w:r>
        <w:rPr>
          <w:rFonts w:ascii="Calibri" w:eastAsia="Times-Roman" w:hAnsi="Calibri" w:cs="Calibri"/>
          <w:b/>
          <w:color w:val="000000"/>
          <w:vertAlign w:val="superscript"/>
        </w:rPr>
        <w:t>ο</w:t>
      </w:r>
      <w:r>
        <w:rPr>
          <w:rFonts w:ascii="Calibri" w:eastAsia="Times-Roman" w:hAnsi="Calibri" w:cs="Calibri"/>
          <w:b/>
          <w:color w:val="000000"/>
        </w:rPr>
        <w:t xml:space="preserve"> χρόνο </w:t>
      </w:r>
    </w:p>
    <w:p w:rsidR="000375DA" w:rsidRDefault="00432E04" w:rsidP="000375DA">
      <w:pPr>
        <w:spacing w:after="100"/>
        <w:ind w:firstLine="720"/>
        <w:jc w:val="both"/>
      </w:pPr>
      <w:r w:rsidRPr="00432E04">
        <w:rPr>
          <w:rFonts w:ascii="Calibri" w:eastAsia="Times-Roman" w:hAnsi="Calibri" w:cs="Calibri"/>
          <w:color w:val="000000"/>
        </w:rPr>
        <w:lastRenderedPageBreak/>
        <w:t xml:space="preserve">  </w:t>
      </w:r>
      <w:r w:rsidR="000375DA" w:rsidRPr="0051592E">
        <w:rPr>
          <w:rFonts w:ascii="Calibri" w:eastAsia="Times-Roman" w:hAnsi="Calibri" w:cs="Calibri"/>
          <w:b/>
          <w:color w:val="000000"/>
        </w:rPr>
        <w:t>(αναλυτικά εξάμηνο μέχρι 5ο χρόνο</w:t>
      </w:r>
      <w:r w:rsidR="000375DA">
        <w:rPr>
          <w:rFonts w:ascii="Calibri" w:eastAsia="Times-Roman" w:hAnsi="Calibri" w:cs="Calibri"/>
          <w:color w:val="000000"/>
        </w:rPr>
        <w:tab/>
      </w:r>
      <w:r w:rsidR="007053FA">
        <w:rPr>
          <w:rFonts w:ascii="Calibri" w:eastAsia="Times-Roman" w:hAnsi="Calibri" w:cs="Calibri"/>
          <w:color w:val="000000"/>
        </w:rPr>
        <w:t>25</w:t>
      </w:r>
      <w:r w:rsidR="000375DA">
        <w:rPr>
          <w:rFonts w:ascii="Calibri" w:eastAsia="Times-Roman" w:hAnsi="Calibri" w:cs="Calibri"/>
          <w:color w:val="000000"/>
        </w:rPr>
        <w:t xml:space="preserve"> €</w:t>
      </w:r>
      <w:r w:rsidR="007053FA">
        <w:rPr>
          <w:rFonts w:ascii="Calibri" w:eastAsia="Times-Roman" w:hAnsi="Calibri" w:cs="Calibri"/>
          <w:color w:val="000000"/>
        </w:rPr>
        <w:t xml:space="preserve"> </w:t>
      </w:r>
      <w:r w:rsidR="007053FA">
        <w:rPr>
          <w:rFonts w:ascii="Calibri" w:eastAsia="Times-Roman" w:hAnsi="Calibri" w:cs="Calibri"/>
          <w:b/>
          <w:color w:val="FF0000"/>
        </w:rPr>
        <w:t>(από 5</w:t>
      </w:r>
      <w:r w:rsidR="007053FA" w:rsidRPr="000375DA">
        <w:rPr>
          <w:rFonts w:ascii="Calibri" w:eastAsia="Times-Roman" w:hAnsi="Calibri" w:cs="Calibri"/>
          <w:b/>
          <w:color w:val="FF0000"/>
        </w:rPr>
        <w:t>0</w:t>
      </w:r>
      <w:r w:rsidR="007053FA" w:rsidRPr="000375DA">
        <w:rPr>
          <w:rFonts w:ascii="Calibri" w:eastAsia="Times-Roman" w:hAnsi="Calibri" w:cs="Calibri"/>
          <w:color w:val="FF0000"/>
        </w:rPr>
        <w:t xml:space="preserve"> </w:t>
      </w:r>
      <w:r w:rsidR="007053FA" w:rsidRPr="000375DA">
        <w:rPr>
          <w:rFonts w:ascii="Calibri" w:eastAsia="Times-Roman" w:hAnsi="Calibri" w:cs="Calibri"/>
          <w:b/>
          <w:color w:val="FF0000"/>
        </w:rPr>
        <w:t>€)</w:t>
      </w:r>
    </w:p>
    <w:p w:rsidR="000375DA" w:rsidRDefault="000375DA" w:rsidP="000375DA">
      <w:pPr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ab/>
        <w:t>έκαστος μήνας μέχρι 5ο χρόνο</w:t>
      </w:r>
      <w:r>
        <w:rPr>
          <w:rFonts w:ascii="Calibri" w:eastAsia="Times-Roman" w:hAnsi="Calibri" w:cs="Calibri"/>
          <w:b/>
          <w:color w:val="000000"/>
        </w:rPr>
        <w:tab/>
      </w:r>
      <w:r w:rsidR="007053FA">
        <w:rPr>
          <w:rFonts w:ascii="Calibri" w:eastAsia="Times-Roman" w:hAnsi="Calibri" w:cs="Calibri"/>
          <w:b/>
          <w:color w:val="000000"/>
        </w:rPr>
        <w:t>4</w:t>
      </w:r>
      <w:r>
        <w:rPr>
          <w:rFonts w:ascii="Calibri" w:eastAsia="Times-Roman" w:hAnsi="Calibri" w:cs="Calibri"/>
          <w:b/>
          <w:color w:val="000000"/>
        </w:rPr>
        <w:t xml:space="preserve"> €)</w:t>
      </w:r>
      <w:r w:rsidR="007053FA">
        <w:rPr>
          <w:rFonts w:ascii="Calibri" w:eastAsia="Times-Roman" w:hAnsi="Calibri" w:cs="Calibri"/>
          <w:b/>
          <w:color w:val="000000"/>
        </w:rPr>
        <w:t xml:space="preserve"> </w:t>
      </w:r>
      <w:r w:rsidR="007053FA">
        <w:rPr>
          <w:rFonts w:ascii="Calibri" w:eastAsia="Times-Roman" w:hAnsi="Calibri" w:cs="Calibri"/>
          <w:b/>
          <w:color w:val="FF0000"/>
        </w:rPr>
        <w:t>(από 8</w:t>
      </w:r>
      <w:r w:rsidR="007053FA" w:rsidRPr="000375DA">
        <w:rPr>
          <w:rFonts w:ascii="Calibri" w:eastAsia="Times-Roman" w:hAnsi="Calibri" w:cs="Calibri"/>
          <w:color w:val="FF0000"/>
        </w:rPr>
        <w:t xml:space="preserve"> </w:t>
      </w:r>
      <w:r w:rsidR="007053FA" w:rsidRPr="000375DA">
        <w:rPr>
          <w:rFonts w:ascii="Calibri" w:eastAsia="Times-Roman" w:hAnsi="Calibri" w:cs="Calibri"/>
          <w:b/>
          <w:color w:val="FF0000"/>
        </w:rPr>
        <w:t>€)</w:t>
      </w:r>
      <w:r>
        <w:rPr>
          <w:rFonts w:ascii="Calibri" w:eastAsia="Times-Roman" w:hAnsi="Calibri" w:cs="Calibri"/>
          <w:b/>
          <w:color w:val="000000"/>
        </w:rPr>
        <w:tab/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</w:t>
      </w:r>
      <w:r w:rsidR="007053FA">
        <w:rPr>
          <w:rFonts w:ascii="Calibri" w:eastAsia="Times-Roman" w:hAnsi="Calibri" w:cs="Calibri"/>
          <w:b/>
          <w:color w:val="000000"/>
        </w:rPr>
        <w:t>1</w:t>
      </w:r>
      <w:r>
        <w:rPr>
          <w:rFonts w:ascii="Calibri" w:eastAsia="Times-Roman" w:hAnsi="Calibri" w:cs="Calibri"/>
          <w:b/>
          <w:color w:val="000000"/>
        </w:rPr>
        <w:t>00 €</w:t>
      </w:r>
      <w:r>
        <w:rPr>
          <w:rFonts w:ascii="Calibri" w:eastAsia="Times-Roman" w:hAnsi="Calibri" w:cs="Calibri"/>
          <w:color w:val="000000"/>
        </w:rPr>
        <w:t xml:space="preserve"> </w:t>
      </w:r>
      <w:r w:rsidR="007053FA">
        <w:rPr>
          <w:rFonts w:ascii="Calibri" w:eastAsia="Times-Roman" w:hAnsi="Calibri" w:cs="Calibri"/>
          <w:b/>
          <w:color w:val="FF0000"/>
        </w:rPr>
        <w:t xml:space="preserve">(από </w:t>
      </w:r>
      <w:r w:rsidR="007053FA" w:rsidRPr="000375DA">
        <w:rPr>
          <w:rFonts w:ascii="Calibri" w:eastAsia="Times-Roman" w:hAnsi="Calibri" w:cs="Calibri"/>
          <w:b/>
          <w:color w:val="FF0000"/>
        </w:rPr>
        <w:t>200</w:t>
      </w:r>
      <w:r w:rsidR="007053FA" w:rsidRPr="000375DA">
        <w:rPr>
          <w:rFonts w:ascii="Calibri" w:eastAsia="Times-Roman" w:hAnsi="Calibri" w:cs="Calibri"/>
          <w:color w:val="FF0000"/>
        </w:rPr>
        <w:t xml:space="preserve"> </w:t>
      </w:r>
      <w:r w:rsidR="007053FA" w:rsidRPr="000375DA">
        <w:rPr>
          <w:rFonts w:ascii="Calibri" w:eastAsia="Times-Roman" w:hAnsi="Calibri" w:cs="Calibri"/>
          <w:b/>
          <w:color w:val="FF0000"/>
        </w:rPr>
        <w:t>€)</w:t>
      </w:r>
      <w:r w:rsidR="007053FA" w:rsidRPr="000375DA">
        <w:rPr>
          <w:rFonts w:ascii="Calibri" w:eastAsia="Times-Roman" w:hAnsi="Calibri" w:cs="Calibri"/>
          <w:color w:val="FF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 και για κάθε έτος πέραν του 6</w:t>
      </w:r>
      <w:r>
        <w:rPr>
          <w:rFonts w:ascii="Calibri" w:eastAsia="Times-Roman" w:hAnsi="Calibri" w:cs="Calibri"/>
          <w:color w:val="000000"/>
          <w:vertAlign w:val="superscript"/>
        </w:rPr>
        <w:t>ου</w:t>
      </w:r>
      <w:r>
        <w:rPr>
          <w:rFonts w:ascii="Calibri" w:eastAsia="Times-Roman" w:hAnsi="Calibri" w:cs="Calibri"/>
          <w:color w:val="000000"/>
        </w:rPr>
        <w:t xml:space="preserve"> χρόνου.</w:t>
      </w:r>
    </w:p>
    <w:p w:rsidR="000375DA" w:rsidRDefault="000375DA" w:rsidP="000375DA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</w:r>
      <w:r w:rsidR="007053FA"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</w:rPr>
        <w:t>0 €</w:t>
      </w:r>
      <w:r w:rsidR="007053FA">
        <w:rPr>
          <w:rFonts w:ascii="Calibri" w:eastAsia="Times-Roman" w:hAnsi="Calibri" w:cs="Calibri"/>
          <w:color w:val="000000"/>
        </w:rPr>
        <w:t xml:space="preserve"> </w:t>
      </w:r>
      <w:r w:rsidR="007053FA">
        <w:rPr>
          <w:rFonts w:ascii="Calibri" w:eastAsia="Times-Roman" w:hAnsi="Calibri" w:cs="Calibri"/>
          <w:b/>
          <w:color w:val="FF0000"/>
        </w:rPr>
        <w:t>(από 1</w:t>
      </w:r>
      <w:r w:rsidR="007053FA" w:rsidRPr="000375DA">
        <w:rPr>
          <w:rFonts w:ascii="Calibri" w:eastAsia="Times-Roman" w:hAnsi="Calibri" w:cs="Calibri"/>
          <w:b/>
          <w:color w:val="FF0000"/>
        </w:rPr>
        <w:t>00</w:t>
      </w:r>
      <w:r w:rsidR="007053FA" w:rsidRPr="000375DA">
        <w:rPr>
          <w:rFonts w:ascii="Calibri" w:eastAsia="Times-Roman" w:hAnsi="Calibri" w:cs="Calibri"/>
          <w:color w:val="FF0000"/>
        </w:rPr>
        <w:t xml:space="preserve"> </w:t>
      </w:r>
      <w:r w:rsidR="007053FA" w:rsidRPr="000375DA">
        <w:rPr>
          <w:rFonts w:ascii="Calibri" w:eastAsia="Times-Roman" w:hAnsi="Calibri" w:cs="Calibri"/>
          <w:b/>
          <w:color w:val="FF0000"/>
        </w:rPr>
        <w:t>€)</w:t>
      </w:r>
    </w:p>
    <w:p w:rsidR="00432E04" w:rsidRPr="00432E04" w:rsidRDefault="000375DA" w:rsidP="000375DA">
      <w:pPr>
        <w:spacing w:after="100"/>
        <w:ind w:firstLine="720"/>
        <w:jc w:val="both"/>
        <w:rPr>
          <w:rFonts w:ascii="Calibri" w:eastAsia="Times-Roman" w:hAnsi="Calibri" w:cs="Calibri"/>
          <w:color w:val="000000"/>
        </w:rPr>
      </w:pPr>
      <w:r>
        <w:rPr>
          <w:rFonts w:ascii="Calibri" w:eastAsia="Times-Roman" w:hAnsi="Calibri" w:cs="Calibri"/>
          <w:color w:val="000000"/>
        </w:rPr>
        <w:tab/>
        <w:t>έκαστος μήνας 6ου χρόνου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</w:r>
      <w:r w:rsidR="007053FA">
        <w:rPr>
          <w:rFonts w:ascii="Calibri" w:eastAsia="Times-Roman" w:hAnsi="Calibri" w:cs="Calibri"/>
          <w:color w:val="000000"/>
        </w:rPr>
        <w:t>8</w:t>
      </w:r>
      <w:r>
        <w:rPr>
          <w:rFonts w:ascii="Calibri" w:eastAsia="Times-Roman" w:hAnsi="Calibri" w:cs="Calibri"/>
          <w:color w:val="000000"/>
        </w:rPr>
        <w:t xml:space="preserve"> €</w:t>
      </w:r>
      <w:r w:rsidR="007053FA">
        <w:rPr>
          <w:rFonts w:ascii="Calibri" w:eastAsia="Times-Roman" w:hAnsi="Calibri" w:cs="Calibri"/>
          <w:color w:val="000000"/>
        </w:rPr>
        <w:t xml:space="preserve"> </w:t>
      </w:r>
      <w:r w:rsidR="007053FA">
        <w:rPr>
          <w:rFonts w:ascii="Calibri" w:eastAsia="Times-Roman" w:hAnsi="Calibri" w:cs="Calibri"/>
          <w:b/>
          <w:color w:val="FF0000"/>
        </w:rPr>
        <w:t>(από 17</w:t>
      </w:r>
      <w:r w:rsidR="007053FA" w:rsidRPr="000375DA">
        <w:rPr>
          <w:rFonts w:ascii="Calibri" w:eastAsia="Times-Roman" w:hAnsi="Calibri" w:cs="Calibri"/>
          <w:color w:val="FF0000"/>
        </w:rPr>
        <w:t xml:space="preserve"> </w:t>
      </w:r>
      <w:r w:rsidR="007053FA" w:rsidRPr="000375DA">
        <w:rPr>
          <w:rFonts w:ascii="Calibri" w:eastAsia="Times-Roman" w:hAnsi="Calibri" w:cs="Calibri"/>
          <w:b/>
          <w:color w:val="FF0000"/>
        </w:rPr>
        <w:t>€)</w:t>
      </w:r>
    </w:p>
    <w:p w:rsidR="000375DA" w:rsidRDefault="000375DA" w:rsidP="000375DA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γ) Παράταση ταφής στα </w:t>
      </w:r>
      <w:r>
        <w:rPr>
          <w:rFonts w:ascii="Calibri" w:eastAsia="Times-Roman" w:hAnsi="Calibri" w:cs="Calibri"/>
          <w:b/>
          <w:color w:val="000000"/>
          <w:lang w:val="en-US"/>
        </w:rPr>
        <w:t>K</w:t>
      </w:r>
      <w:proofErr w:type="spellStart"/>
      <w:r>
        <w:rPr>
          <w:rFonts w:ascii="Calibri" w:eastAsia="Times-Roman" w:hAnsi="Calibri" w:cs="Calibri"/>
          <w:b/>
          <w:color w:val="000000"/>
        </w:rPr>
        <w:t>οιμητήρια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Αγ.Γεώργιος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Ιωλκού, </w:t>
      </w:r>
      <w:proofErr w:type="spellStart"/>
      <w:r>
        <w:rPr>
          <w:rFonts w:ascii="Calibri" w:eastAsia="Times-Roman" w:hAnsi="Calibri" w:cs="Calibri"/>
          <w:b/>
          <w:color w:val="000000"/>
        </w:rPr>
        <w:t>Αγ.Παρασκευής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Ν.Παγασών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 με τη θέληση των συγγενών.</w:t>
      </w:r>
    </w:p>
    <w:p w:rsidR="000375DA" w:rsidRPr="00245038" w:rsidRDefault="000375DA" w:rsidP="000375DA">
      <w:pPr>
        <w:pStyle w:val="a5"/>
        <w:spacing w:after="100"/>
        <w:ind w:firstLine="720"/>
        <w:jc w:val="both"/>
        <w:rPr>
          <w:color w:val="FF0000"/>
        </w:rPr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</w:t>
      </w:r>
      <w:r w:rsidR="00245038">
        <w:rPr>
          <w:rFonts w:ascii="Calibri" w:eastAsia="Times-Roman" w:hAnsi="Calibri" w:cs="Calibri"/>
          <w:b/>
          <w:color w:val="000000"/>
        </w:rPr>
        <w:t xml:space="preserve">                               6</w:t>
      </w:r>
      <w:r>
        <w:rPr>
          <w:rFonts w:ascii="Calibri" w:eastAsia="Times-Roman" w:hAnsi="Calibri" w:cs="Calibri"/>
          <w:b/>
          <w:color w:val="000000"/>
        </w:rPr>
        <w:t xml:space="preserve">0 € </w:t>
      </w:r>
      <w:r w:rsidR="00245038">
        <w:rPr>
          <w:rFonts w:ascii="Calibri" w:eastAsia="Times-Roman" w:hAnsi="Calibri" w:cs="Calibri"/>
          <w:b/>
          <w:color w:val="FF0000"/>
        </w:rPr>
        <w:t xml:space="preserve">(από 30 </w:t>
      </w:r>
      <w:r w:rsidR="00245038" w:rsidRPr="000375DA">
        <w:rPr>
          <w:rFonts w:ascii="Calibri" w:eastAsia="Times-Roman" w:hAnsi="Calibri" w:cs="Calibri"/>
          <w:b/>
          <w:color w:val="FF0000"/>
        </w:rPr>
        <w:t>€</w:t>
      </w:r>
      <w:r w:rsidR="00245038">
        <w:rPr>
          <w:rFonts w:ascii="Calibri" w:eastAsia="Times-Roman" w:hAnsi="Calibri" w:cs="Calibri"/>
          <w:b/>
          <w:color w:val="FF0000"/>
        </w:rPr>
        <w:t>)</w:t>
      </w:r>
    </w:p>
    <w:p w:rsidR="000375DA" w:rsidRDefault="000375DA" w:rsidP="000375DA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</w:r>
      <w:r w:rsidR="00245038">
        <w:rPr>
          <w:rFonts w:ascii="Calibri" w:eastAsia="Times-Roman" w:hAnsi="Calibri" w:cs="Calibri"/>
          <w:color w:val="000000"/>
        </w:rPr>
        <w:t>30</w:t>
      </w:r>
      <w:r>
        <w:rPr>
          <w:rFonts w:ascii="Calibri" w:eastAsia="Times-Roman" w:hAnsi="Calibri" w:cs="Calibri"/>
          <w:color w:val="000000"/>
        </w:rPr>
        <w:t xml:space="preserve"> €)</w:t>
      </w:r>
      <w:r w:rsidR="00245038">
        <w:rPr>
          <w:rFonts w:ascii="Calibri" w:eastAsia="Times-Roman" w:hAnsi="Calibri" w:cs="Calibri"/>
          <w:color w:val="000000"/>
        </w:rPr>
        <w:t xml:space="preserve"> </w:t>
      </w:r>
      <w:r w:rsidR="00245038" w:rsidRPr="00245038">
        <w:rPr>
          <w:rFonts w:ascii="Calibri" w:eastAsia="Times-Roman" w:hAnsi="Calibri" w:cs="Calibri"/>
          <w:color w:val="FF0000"/>
        </w:rPr>
        <w:t>(από 15€)</w:t>
      </w:r>
      <w:r>
        <w:rPr>
          <w:rFonts w:ascii="Calibri" w:eastAsia="Times-Roman" w:hAnsi="Calibri" w:cs="Calibri"/>
          <w:color w:val="000000"/>
        </w:rPr>
        <w:tab/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</w:t>
      </w:r>
      <w:r w:rsidR="00245038">
        <w:rPr>
          <w:rFonts w:ascii="Calibri" w:eastAsia="Times-Roman" w:hAnsi="Calibri" w:cs="Calibri"/>
          <w:b/>
          <w:color w:val="000000"/>
        </w:rPr>
        <w:t xml:space="preserve">                               8</w:t>
      </w:r>
      <w:r>
        <w:rPr>
          <w:rFonts w:ascii="Calibri" w:eastAsia="Times-Roman" w:hAnsi="Calibri" w:cs="Calibri"/>
          <w:b/>
          <w:color w:val="000000"/>
        </w:rPr>
        <w:t>0 €</w:t>
      </w:r>
      <w:r>
        <w:rPr>
          <w:rFonts w:ascii="Calibri" w:eastAsia="Times-Roman" w:hAnsi="Calibri" w:cs="Calibri"/>
          <w:color w:val="000000"/>
        </w:rPr>
        <w:t xml:space="preserve">  </w:t>
      </w:r>
      <w:r w:rsidR="00245038">
        <w:rPr>
          <w:rFonts w:ascii="Calibri" w:eastAsia="Times-Roman" w:hAnsi="Calibri" w:cs="Calibri"/>
          <w:b/>
          <w:color w:val="FF0000"/>
        </w:rPr>
        <w:t xml:space="preserve">(από 40 </w:t>
      </w:r>
      <w:r w:rsidR="00245038" w:rsidRPr="000375DA">
        <w:rPr>
          <w:rFonts w:ascii="Calibri" w:eastAsia="Times-Roman" w:hAnsi="Calibri" w:cs="Calibri"/>
          <w:b/>
          <w:color w:val="FF0000"/>
        </w:rPr>
        <w:t>€</w:t>
      </w:r>
      <w:r w:rsidR="00245038">
        <w:rPr>
          <w:rFonts w:ascii="Calibri" w:eastAsia="Times-Roman" w:hAnsi="Calibri" w:cs="Calibri"/>
          <w:b/>
          <w:color w:val="FF0000"/>
        </w:rPr>
        <w:t>)</w:t>
      </w:r>
    </w:p>
    <w:p w:rsidR="000375DA" w:rsidRDefault="000375DA" w:rsidP="000375DA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>(αναλ</w:t>
      </w:r>
      <w:r w:rsidR="00245038">
        <w:rPr>
          <w:rFonts w:ascii="Calibri" w:eastAsia="Times-Roman" w:hAnsi="Calibri" w:cs="Calibri"/>
          <w:color w:val="000000"/>
        </w:rPr>
        <w:t xml:space="preserve">υτικά εξάμηνο 5ου χρόνου </w:t>
      </w:r>
      <w:r w:rsidR="00245038">
        <w:rPr>
          <w:rFonts w:ascii="Calibri" w:eastAsia="Times-Roman" w:hAnsi="Calibri" w:cs="Calibri"/>
          <w:color w:val="000000"/>
        </w:rPr>
        <w:tab/>
        <w:t xml:space="preserve">40 €) </w:t>
      </w:r>
      <w:r w:rsidR="00245038">
        <w:rPr>
          <w:rFonts w:ascii="Calibri" w:eastAsia="Times-Roman" w:hAnsi="Calibri" w:cs="Calibri"/>
          <w:color w:val="FF0000"/>
        </w:rPr>
        <w:t xml:space="preserve">(από 20 </w:t>
      </w:r>
      <w:r w:rsidR="00245038" w:rsidRPr="00245038">
        <w:rPr>
          <w:rFonts w:ascii="Calibri" w:eastAsia="Times-Roman" w:hAnsi="Calibri" w:cs="Calibri"/>
          <w:color w:val="FF0000"/>
        </w:rPr>
        <w:t>€)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    </w:t>
      </w:r>
      <w:r>
        <w:rPr>
          <w:rFonts w:ascii="Calibri" w:eastAsia="Times-Roman" w:hAnsi="Calibri" w:cs="Calibri"/>
          <w:b/>
          <w:bCs/>
          <w:color w:val="000000"/>
        </w:rPr>
        <w:t xml:space="preserve"> </w:t>
      </w:r>
      <w:r w:rsidR="00245038">
        <w:rPr>
          <w:rFonts w:ascii="Calibri" w:eastAsia="Times-Roman" w:hAnsi="Calibri" w:cs="Calibri"/>
          <w:b/>
          <w:bCs/>
          <w:color w:val="000000"/>
        </w:rPr>
        <w:t>10</w:t>
      </w:r>
      <w:r>
        <w:rPr>
          <w:rFonts w:ascii="Calibri" w:eastAsia="Times-Roman" w:hAnsi="Calibri" w:cs="Calibri"/>
          <w:b/>
          <w:bCs/>
          <w:color w:val="000000"/>
        </w:rPr>
        <w:t>0</w:t>
      </w:r>
      <w:r>
        <w:rPr>
          <w:rFonts w:ascii="Calibri" w:eastAsia="Times-Roman" w:hAnsi="Calibri" w:cs="Calibri"/>
          <w:b/>
          <w:color w:val="000000"/>
        </w:rPr>
        <w:t xml:space="preserve"> €</w:t>
      </w:r>
      <w:r>
        <w:rPr>
          <w:rFonts w:ascii="Calibri" w:eastAsia="Times-Roman" w:hAnsi="Calibri" w:cs="Calibri"/>
          <w:color w:val="000000"/>
        </w:rPr>
        <w:t xml:space="preserve"> </w:t>
      </w:r>
      <w:r w:rsidR="00245038">
        <w:rPr>
          <w:rFonts w:ascii="Calibri" w:eastAsia="Times-Roman" w:hAnsi="Calibri" w:cs="Calibri"/>
          <w:b/>
          <w:color w:val="FF0000"/>
        </w:rPr>
        <w:t xml:space="preserve">(από 50 </w:t>
      </w:r>
      <w:r w:rsidR="00245038" w:rsidRPr="000375DA">
        <w:rPr>
          <w:rFonts w:ascii="Calibri" w:eastAsia="Times-Roman" w:hAnsi="Calibri" w:cs="Calibri"/>
          <w:b/>
          <w:color w:val="FF0000"/>
        </w:rPr>
        <w:t>€</w:t>
      </w:r>
      <w:r w:rsidR="00245038">
        <w:rPr>
          <w:rFonts w:ascii="Calibri" w:eastAsia="Times-Roman" w:hAnsi="Calibri" w:cs="Calibri"/>
          <w:b/>
          <w:color w:val="FF0000"/>
        </w:rPr>
        <w:t>)</w:t>
      </w:r>
    </w:p>
    <w:p w:rsidR="00245038" w:rsidRDefault="000375DA" w:rsidP="00245038">
      <w:pPr>
        <w:spacing w:after="100"/>
        <w:ind w:firstLine="720"/>
        <w:jc w:val="both"/>
        <w:rPr>
          <w:rFonts w:ascii="Calibri" w:eastAsia="Times-Roman" w:hAnsi="Calibri" w:cs="Calibri"/>
          <w:color w:val="FF0000"/>
        </w:rPr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</w:r>
      <w:r w:rsidR="00245038">
        <w:rPr>
          <w:rFonts w:ascii="Calibri" w:eastAsia="Times-Roman" w:hAnsi="Calibri" w:cs="Calibri"/>
          <w:color w:val="000000"/>
        </w:rPr>
        <w:t>50</w:t>
      </w:r>
      <w:r>
        <w:rPr>
          <w:rFonts w:ascii="Calibri" w:eastAsia="Times-Roman" w:hAnsi="Calibri" w:cs="Calibri"/>
          <w:color w:val="000000"/>
        </w:rPr>
        <w:t xml:space="preserve"> €)</w:t>
      </w:r>
      <w:r w:rsidR="00245038">
        <w:rPr>
          <w:rFonts w:ascii="Calibri" w:eastAsia="Times-Roman" w:hAnsi="Calibri" w:cs="Calibri"/>
          <w:color w:val="000000"/>
        </w:rPr>
        <w:t xml:space="preserve"> </w:t>
      </w:r>
      <w:r w:rsidR="00245038">
        <w:rPr>
          <w:rFonts w:ascii="Calibri" w:eastAsia="Times-Roman" w:hAnsi="Calibri" w:cs="Calibri"/>
          <w:color w:val="FF0000"/>
        </w:rPr>
        <w:t xml:space="preserve">(από 25 </w:t>
      </w:r>
      <w:r w:rsidR="00245038" w:rsidRPr="00245038">
        <w:rPr>
          <w:rFonts w:ascii="Calibri" w:eastAsia="Times-Roman" w:hAnsi="Calibri" w:cs="Calibri"/>
          <w:color w:val="FF0000"/>
        </w:rPr>
        <w:t>€)</w:t>
      </w:r>
    </w:p>
    <w:p w:rsidR="004752A1" w:rsidRPr="000D3A54" w:rsidRDefault="004752A1" w:rsidP="000D3A54">
      <w:pPr>
        <w:pStyle w:val="a5"/>
        <w:spacing w:after="100"/>
        <w:ind w:left="720"/>
        <w:jc w:val="both"/>
        <w:rPr>
          <w:rFonts w:ascii="Calibri" w:eastAsia="Times-Roman" w:hAnsi="Calibri" w:cs="Calibri"/>
          <w:color w:val="FF0000"/>
        </w:rPr>
      </w:pPr>
      <w:r w:rsidRPr="004752A1">
        <w:rPr>
          <w:rFonts w:ascii="Calibri" w:hAnsi="Calibri" w:cs="Calibri"/>
          <w:b/>
          <w:color w:val="FF0000"/>
        </w:rPr>
        <w:t>●</w:t>
      </w:r>
      <w:r w:rsidRPr="004752A1">
        <w:rPr>
          <w:rFonts w:ascii="Calibri" w:eastAsia="Calibri" w:hAnsi="Calibri" w:cs="Calibri"/>
          <w:b/>
          <w:color w:val="FF0000"/>
        </w:rPr>
        <w:t xml:space="preserve">     </w:t>
      </w:r>
      <w:r>
        <w:rPr>
          <w:rFonts w:ascii="Calibri" w:eastAsia="Calibri" w:hAnsi="Calibri" w:cs="Calibri"/>
          <w:b/>
          <w:color w:val="FF0000"/>
        </w:rPr>
        <w:t>7</w:t>
      </w:r>
      <w:r w:rsidRPr="004752A1">
        <w:rPr>
          <w:rFonts w:ascii="Calibri" w:eastAsia="Times-Roman" w:hAnsi="Calibri" w:cs="Calibri"/>
          <w:color w:val="FF0000"/>
          <w:vertAlign w:val="superscript"/>
        </w:rPr>
        <w:t>ος</w:t>
      </w:r>
      <w:r w:rsidRPr="004752A1">
        <w:rPr>
          <w:rFonts w:ascii="Calibri" w:eastAsia="Times-Roman" w:hAnsi="Calibri" w:cs="Calibri"/>
          <w:color w:val="FF0000"/>
        </w:rPr>
        <w:t xml:space="preserve"> χρόνος</w:t>
      </w:r>
      <w:r>
        <w:rPr>
          <w:rFonts w:ascii="Calibri" w:eastAsia="Times-Roman" w:hAnsi="Calibri" w:cs="Calibri"/>
          <w:color w:val="FF0000"/>
        </w:rPr>
        <w:t xml:space="preserve"> και για κάθε έτος και πέραν του 7</w:t>
      </w:r>
      <w:r w:rsidRPr="004752A1">
        <w:rPr>
          <w:rFonts w:ascii="Calibri" w:eastAsia="Times-Roman" w:hAnsi="Calibri" w:cs="Calibri"/>
          <w:color w:val="FF0000"/>
          <w:vertAlign w:val="superscript"/>
        </w:rPr>
        <w:t>ου</w:t>
      </w:r>
      <w:r>
        <w:rPr>
          <w:rFonts w:ascii="Calibri" w:eastAsia="Times-Roman" w:hAnsi="Calibri" w:cs="Calibri"/>
          <w:color w:val="FF0000"/>
        </w:rPr>
        <w:t xml:space="preserve"> χρόνου</w:t>
      </w:r>
      <w:r w:rsidR="000D3A54" w:rsidRPr="000D3A54">
        <w:rPr>
          <w:rFonts w:ascii="Calibri" w:eastAsia="Times-Roman" w:hAnsi="Calibri" w:cs="Calibri"/>
          <w:color w:val="FF0000"/>
        </w:rPr>
        <w:t xml:space="preserve"> 200 €</w:t>
      </w:r>
      <w:r w:rsidRPr="004752A1">
        <w:rPr>
          <w:rFonts w:ascii="Calibri" w:eastAsia="Times-Roman" w:hAnsi="Calibri" w:cs="Calibri"/>
          <w:color w:val="FF0000"/>
        </w:rPr>
        <w:t xml:space="preserve">                               </w:t>
      </w:r>
      <w:r w:rsidR="000D3A54">
        <w:rPr>
          <w:rFonts w:ascii="Calibri" w:eastAsia="Times-Roman" w:hAnsi="Calibri" w:cs="Calibri"/>
          <w:color w:val="FF0000"/>
        </w:rPr>
        <w:t xml:space="preserve">                               </w:t>
      </w:r>
    </w:p>
    <w:p w:rsidR="004752A1" w:rsidRDefault="004752A1" w:rsidP="004752A1">
      <w:pPr>
        <w:spacing w:after="100"/>
        <w:ind w:firstLine="720"/>
        <w:jc w:val="both"/>
        <w:rPr>
          <w:rFonts w:ascii="Calibri" w:eastAsia="Times-Roman" w:hAnsi="Calibri" w:cs="Calibri"/>
          <w:color w:val="FF0000"/>
          <w:lang w:val="en-US"/>
        </w:rPr>
      </w:pPr>
      <w:r w:rsidRPr="004752A1">
        <w:rPr>
          <w:rFonts w:ascii="Calibri" w:eastAsia="Times-Roman" w:hAnsi="Calibri" w:cs="Calibri"/>
          <w:color w:val="FF0000"/>
        </w:rPr>
        <w:t xml:space="preserve">(αναλυτικά εξάμηνο </w:t>
      </w:r>
      <w:r>
        <w:rPr>
          <w:rFonts w:ascii="Calibri" w:eastAsia="Times-Roman" w:hAnsi="Calibri" w:cs="Calibri"/>
          <w:color w:val="FF0000"/>
        </w:rPr>
        <w:t>7</w:t>
      </w:r>
      <w:r w:rsidRPr="004752A1">
        <w:rPr>
          <w:rFonts w:ascii="Calibri" w:eastAsia="Times-Roman" w:hAnsi="Calibri" w:cs="Calibri"/>
          <w:color w:val="FF0000"/>
        </w:rPr>
        <w:t xml:space="preserve">ου χρόνου </w:t>
      </w:r>
      <w:r w:rsidRPr="004752A1">
        <w:rPr>
          <w:rFonts w:ascii="Calibri" w:eastAsia="Times-Roman" w:hAnsi="Calibri" w:cs="Calibri"/>
          <w:color w:val="FF0000"/>
        </w:rPr>
        <w:tab/>
      </w:r>
      <w:r>
        <w:rPr>
          <w:rFonts w:ascii="Calibri" w:eastAsia="Times-Roman" w:hAnsi="Calibri" w:cs="Calibri"/>
          <w:color w:val="FF0000"/>
        </w:rPr>
        <w:t>10</w:t>
      </w:r>
      <w:r w:rsidRPr="004752A1">
        <w:rPr>
          <w:rFonts w:ascii="Calibri" w:eastAsia="Times-Roman" w:hAnsi="Calibri" w:cs="Calibri"/>
          <w:color w:val="FF0000"/>
        </w:rPr>
        <w:t xml:space="preserve">0 €) </w:t>
      </w:r>
    </w:p>
    <w:p w:rsidR="00432E04" w:rsidRPr="00432E04" w:rsidRDefault="00432E04" w:rsidP="004752A1">
      <w:pPr>
        <w:spacing w:after="100"/>
        <w:ind w:firstLine="720"/>
        <w:jc w:val="both"/>
        <w:rPr>
          <w:color w:val="FF0000"/>
          <w:lang w:val="en-US"/>
        </w:rPr>
      </w:pP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δ) Παράταση ταφής στα </w:t>
      </w:r>
      <w:r>
        <w:rPr>
          <w:rFonts w:ascii="Calibri" w:eastAsia="Times-Roman" w:hAnsi="Calibri" w:cs="Calibri"/>
          <w:b/>
          <w:color w:val="000000"/>
          <w:lang w:val="en-US"/>
        </w:rPr>
        <w:t>K</w:t>
      </w:r>
      <w:proofErr w:type="spellStart"/>
      <w:r>
        <w:rPr>
          <w:rFonts w:ascii="Calibri" w:eastAsia="Times-Roman" w:hAnsi="Calibri" w:cs="Calibri"/>
          <w:b/>
          <w:color w:val="000000"/>
        </w:rPr>
        <w:t>οιμητήρια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Φυτόκου, </w:t>
      </w:r>
      <w:proofErr w:type="spellStart"/>
      <w:r>
        <w:rPr>
          <w:rFonts w:ascii="Calibri" w:eastAsia="Times-Roman" w:hAnsi="Calibri" w:cs="Calibri"/>
          <w:b/>
          <w:color w:val="000000"/>
        </w:rPr>
        <w:t>Μελισσατίκων</w:t>
      </w:r>
      <w:proofErr w:type="spellEnd"/>
      <w:r>
        <w:rPr>
          <w:rFonts w:ascii="Calibri" w:eastAsia="Times-Roman" w:hAnsi="Calibri" w:cs="Calibri"/>
          <w:b/>
          <w:color w:val="000000"/>
        </w:rPr>
        <w:t>, Γλαφυρών με τη θέληση των συγγενών</w:t>
      </w:r>
    </w:p>
    <w:p w:rsidR="00F246A8" w:rsidRPr="00245038" w:rsidRDefault="00F246A8" w:rsidP="00F246A8">
      <w:pPr>
        <w:pStyle w:val="a5"/>
        <w:spacing w:after="100"/>
        <w:ind w:firstLine="720"/>
        <w:jc w:val="both"/>
        <w:rPr>
          <w:color w:val="FF0000"/>
        </w:rPr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60 € </w:t>
      </w:r>
      <w:r>
        <w:rPr>
          <w:rFonts w:ascii="Calibri" w:eastAsia="Times-Roman" w:hAnsi="Calibri" w:cs="Calibri"/>
          <w:b/>
          <w:color w:val="FF0000"/>
        </w:rPr>
        <w:t xml:space="preserve">(από 30 </w:t>
      </w:r>
      <w:r w:rsidRPr="000375DA">
        <w:rPr>
          <w:rFonts w:ascii="Calibri" w:eastAsia="Times-Roman" w:hAnsi="Calibri" w:cs="Calibri"/>
          <w:b/>
          <w:color w:val="FF0000"/>
        </w:rPr>
        <w:t>€</w:t>
      </w:r>
      <w:r>
        <w:rPr>
          <w:rFonts w:ascii="Calibri" w:eastAsia="Times-Roman" w:hAnsi="Calibri" w:cs="Calibri"/>
          <w:b/>
          <w:color w:val="FF0000"/>
        </w:rPr>
        <w:t>)</w:t>
      </w:r>
    </w:p>
    <w:p w:rsidR="00F246A8" w:rsidRDefault="00F246A8" w:rsidP="00F246A8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 xml:space="preserve">30 €) </w:t>
      </w:r>
      <w:r w:rsidRPr="00245038">
        <w:rPr>
          <w:rFonts w:ascii="Calibri" w:eastAsia="Times-Roman" w:hAnsi="Calibri" w:cs="Calibri"/>
          <w:color w:val="FF0000"/>
        </w:rPr>
        <w:t>(από 15€)</w:t>
      </w:r>
      <w:r>
        <w:rPr>
          <w:rFonts w:ascii="Calibri" w:eastAsia="Times-Roman" w:hAnsi="Calibri" w:cs="Calibri"/>
          <w:color w:val="000000"/>
        </w:rPr>
        <w:tab/>
      </w:r>
    </w:p>
    <w:p w:rsidR="00F246A8" w:rsidRDefault="00F246A8" w:rsidP="00F246A8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80 €</w:t>
      </w:r>
      <w:r>
        <w:rPr>
          <w:rFonts w:ascii="Calibri" w:eastAsia="Times-Roman" w:hAnsi="Calibri" w:cs="Calibri"/>
          <w:color w:val="000000"/>
        </w:rPr>
        <w:t xml:space="preserve">  </w:t>
      </w:r>
      <w:r>
        <w:rPr>
          <w:rFonts w:ascii="Calibri" w:eastAsia="Times-Roman" w:hAnsi="Calibri" w:cs="Calibri"/>
          <w:b/>
          <w:color w:val="FF0000"/>
        </w:rPr>
        <w:t xml:space="preserve">(από 40 </w:t>
      </w:r>
      <w:r w:rsidRPr="000375DA">
        <w:rPr>
          <w:rFonts w:ascii="Calibri" w:eastAsia="Times-Roman" w:hAnsi="Calibri" w:cs="Calibri"/>
          <w:b/>
          <w:color w:val="FF0000"/>
        </w:rPr>
        <w:t>€</w:t>
      </w:r>
      <w:r>
        <w:rPr>
          <w:rFonts w:ascii="Calibri" w:eastAsia="Times-Roman" w:hAnsi="Calibri" w:cs="Calibri"/>
          <w:b/>
          <w:color w:val="FF0000"/>
        </w:rPr>
        <w:t>)</w:t>
      </w:r>
    </w:p>
    <w:p w:rsidR="00F246A8" w:rsidRDefault="00F246A8" w:rsidP="00F246A8">
      <w:pPr>
        <w:spacing w:after="100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 xml:space="preserve">40 €) </w:t>
      </w:r>
      <w:r>
        <w:rPr>
          <w:rFonts w:ascii="Calibri" w:eastAsia="Times-Roman" w:hAnsi="Calibri" w:cs="Calibri"/>
          <w:color w:val="FF0000"/>
        </w:rPr>
        <w:t xml:space="preserve">(από 20 </w:t>
      </w:r>
      <w:r w:rsidRPr="00245038">
        <w:rPr>
          <w:rFonts w:ascii="Calibri" w:eastAsia="Times-Roman" w:hAnsi="Calibri" w:cs="Calibri"/>
          <w:color w:val="FF0000"/>
        </w:rPr>
        <w:t>€)</w:t>
      </w:r>
    </w:p>
    <w:p w:rsidR="00F246A8" w:rsidRDefault="00F246A8" w:rsidP="00F246A8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    </w:t>
      </w:r>
      <w:r>
        <w:rPr>
          <w:rFonts w:ascii="Calibri" w:eastAsia="Times-Roman" w:hAnsi="Calibri" w:cs="Calibri"/>
          <w:b/>
          <w:bCs/>
          <w:color w:val="000000"/>
        </w:rPr>
        <w:t xml:space="preserve"> 100</w:t>
      </w:r>
      <w:r>
        <w:rPr>
          <w:rFonts w:ascii="Calibri" w:eastAsia="Times-Roman" w:hAnsi="Calibri" w:cs="Calibri"/>
          <w:b/>
          <w:color w:val="000000"/>
        </w:rPr>
        <w:t xml:space="preserve"> €</w:t>
      </w:r>
      <w:r>
        <w:rPr>
          <w:rFonts w:ascii="Calibri" w:eastAsia="Times-Roman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FF0000"/>
        </w:rPr>
        <w:t xml:space="preserve">(από 50 </w:t>
      </w:r>
      <w:r w:rsidRPr="000375DA">
        <w:rPr>
          <w:rFonts w:ascii="Calibri" w:eastAsia="Times-Roman" w:hAnsi="Calibri" w:cs="Calibri"/>
          <w:b/>
          <w:color w:val="FF0000"/>
        </w:rPr>
        <w:t>€</w:t>
      </w:r>
      <w:r>
        <w:rPr>
          <w:rFonts w:ascii="Calibri" w:eastAsia="Times-Roman" w:hAnsi="Calibri" w:cs="Calibri"/>
          <w:b/>
          <w:color w:val="FF0000"/>
        </w:rPr>
        <w:t>)</w:t>
      </w:r>
    </w:p>
    <w:p w:rsidR="00F246A8" w:rsidRDefault="00F246A8" w:rsidP="00F246A8">
      <w:pPr>
        <w:spacing w:after="100"/>
        <w:ind w:firstLine="720"/>
        <w:jc w:val="both"/>
        <w:rPr>
          <w:rFonts w:ascii="Calibri" w:eastAsia="Times-Roman" w:hAnsi="Calibri" w:cs="Calibri"/>
          <w:color w:val="FF0000"/>
        </w:rPr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 xml:space="preserve">50 €) </w:t>
      </w:r>
      <w:r>
        <w:rPr>
          <w:rFonts w:ascii="Calibri" w:eastAsia="Times-Roman" w:hAnsi="Calibri" w:cs="Calibri"/>
          <w:color w:val="FF0000"/>
        </w:rPr>
        <w:t xml:space="preserve">(από 25 </w:t>
      </w:r>
      <w:r w:rsidRPr="00245038">
        <w:rPr>
          <w:rFonts w:ascii="Calibri" w:eastAsia="Times-Roman" w:hAnsi="Calibri" w:cs="Calibri"/>
          <w:color w:val="FF0000"/>
        </w:rPr>
        <w:t>€)</w:t>
      </w:r>
    </w:p>
    <w:p w:rsidR="00F246A8" w:rsidRPr="000D3A54" w:rsidRDefault="00F246A8" w:rsidP="000D3A54">
      <w:pPr>
        <w:pStyle w:val="a5"/>
        <w:spacing w:after="100"/>
        <w:ind w:left="720"/>
        <w:jc w:val="both"/>
        <w:rPr>
          <w:rFonts w:ascii="Calibri" w:eastAsia="Times-Roman" w:hAnsi="Calibri" w:cs="Calibri"/>
          <w:color w:val="FF0000"/>
        </w:rPr>
      </w:pPr>
      <w:r w:rsidRPr="004752A1">
        <w:rPr>
          <w:rFonts w:ascii="Calibri" w:hAnsi="Calibri" w:cs="Calibri"/>
          <w:b/>
          <w:color w:val="FF0000"/>
        </w:rPr>
        <w:t>●</w:t>
      </w:r>
      <w:r w:rsidRPr="004752A1">
        <w:rPr>
          <w:rFonts w:ascii="Calibri" w:eastAsia="Calibri" w:hAnsi="Calibri" w:cs="Calibri"/>
          <w:b/>
          <w:color w:val="FF0000"/>
        </w:rPr>
        <w:t xml:space="preserve">     </w:t>
      </w:r>
      <w:r>
        <w:rPr>
          <w:rFonts w:ascii="Calibri" w:eastAsia="Calibri" w:hAnsi="Calibri" w:cs="Calibri"/>
          <w:b/>
          <w:color w:val="FF0000"/>
        </w:rPr>
        <w:t>7</w:t>
      </w:r>
      <w:r w:rsidRPr="004752A1">
        <w:rPr>
          <w:rFonts w:ascii="Calibri" w:eastAsia="Times-Roman" w:hAnsi="Calibri" w:cs="Calibri"/>
          <w:color w:val="FF0000"/>
          <w:vertAlign w:val="superscript"/>
        </w:rPr>
        <w:t>ος</w:t>
      </w:r>
      <w:r w:rsidRPr="004752A1">
        <w:rPr>
          <w:rFonts w:ascii="Calibri" w:eastAsia="Times-Roman" w:hAnsi="Calibri" w:cs="Calibri"/>
          <w:color w:val="FF0000"/>
        </w:rPr>
        <w:t xml:space="preserve"> χρόνος</w:t>
      </w:r>
      <w:r>
        <w:rPr>
          <w:rFonts w:ascii="Calibri" w:eastAsia="Times-Roman" w:hAnsi="Calibri" w:cs="Calibri"/>
          <w:color w:val="FF0000"/>
        </w:rPr>
        <w:t xml:space="preserve"> και για κάθε έτος και πέραν του 7</w:t>
      </w:r>
      <w:r w:rsidRPr="004752A1">
        <w:rPr>
          <w:rFonts w:ascii="Calibri" w:eastAsia="Times-Roman" w:hAnsi="Calibri" w:cs="Calibri"/>
          <w:color w:val="FF0000"/>
          <w:vertAlign w:val="superscript"/>
        </w:rPr>
        <w:t>ου</w:t>
      </w:r>
      <w:r>
        <w:rPr>
          <w:rFonts w:ascii="Calibri" w:eastAsia="Times-Roman" w:hAnsi="Calibri" w:cs="Calibri"/>
          <w:color w:val="FF0000"/>
        </w:rPr>
        <w:t xml:space="preserve"> χρόνου</w:t>
      </w:r>
      <w:r w:rsidR="000D3A54" w:rsidRPr="000D3A54">
        <w:rPr>
          <w:rFonts w:ascii="Calibri" w:eastAsia="Times-Roman" w:hAnsi="Calibri" w:cs="Calibri"/>
          <w:color w:val="FF0000"/>
        </w:rPr>
        <w:t xml:space="preserve"> 200 €</w:t>
      </w:r>
      <w:r w:rsidRPr="004752A1">
        <w:rPr>
          <w:rFonts w:ascii="Calibri" w:eastAsia="Times-Roman" w:hAnsi="Calibri" w:cs="Calibri"/>
          <w:color w:val="FF0000"/>
        </w:rPr>
        <w:t xml:space="preserve">                                                               </w:t>
      </w:r>
      <w:r w:rsidRPr="004752A1">
        <w:rPr>
          <w:rFonts w:ascii="Calibri" w:eastAsia="Times-Roman" w:hAnsi="Calibri" w:cs="Calibri"/>
          <w:b/>
          <w:bCs/>
          <w:color w:val="FF0000"/>
        </w:rPr>
        <w:t xml:space="preserve"> </w:t>
      </w:r>
    </w:p>
    <w:p w:rsidR="00F246A8" w:rsidRDefault="00F246A8" w:rsidP="00F246A8">
      <w:pPr>
        <w:spacing w:after="100"/>
        <w:ind w:firstLine="720"/>
        <w:jc w:val="both"/>
        <w:rPr>
          <w:rFonts w:ascii="Calibri" w:eastAsia="Times-Roman" w:hAnsi="Calibri" w:cs="Calibri"/>
          <w:color w:val="FF0000"/>
          <w:lang w:val="en-US"/>
        </w:rPr>
      </w:pPr>
      <w:r w:rsidRPr="004752A1">
        <w:rPr>
          <w:rFonts w:ascii="Calibri" w:eastAsia="Times-Roman" w:hAnsi="Calibri" w:cs="Calibri"/>
          <w:color w:val="FF0000"/>
        </w:rPr>
        <w:t xml:space="preserve">(αναλυτικά εξάμηνο </w:t>
      </w:r>
      <w:r>
        <w:rPr>
          <w:rFonts w:ascii="Calibri" w:eastAsia="Times-Roman" w:hAnsi="Calibri" w:cs="Calibri"/>
          <w:color w:val="FF0000"/>
        </w:rPr>
        <w:t>7</w:t>
      </w:r>
      <w:r w:rsidRPr="004752A1">
        <w:rPr>
          <w:rFonts w:ascii="Calibri" w:eastAsia="Times-Roman" w:hAnsi="Calibri" w:cs="Calibri"/>
          <w:color w:val="FF0000"/>
        </w:rPr>
        <w:t xml:space="preserve">ου χρόνου </w:t>
      </w:r>
      <w:r w:rsidRPr="004752A1">
        <w:rPr>
          <w:rFonts w:ascii="Calibri" w:eastAsia="Times-Roman" w:hAnsi="Calibri" w:cs="Calibri"/>
          <w:color w:val="FF0000"/>
        </w:rPr>
        <w:tab/>
      </w:r>
      <w:r>
        <w:rPr>
          <w:rFonts w:ascii="Calibri" w:eastAsia="Times-Roman" w:hAnsi="Calibri" w:cs="Calibri"/>
          <w:color w:val="FF0000"/>
        </w:rPr>
        <w:t>10</w:t>
      </w:r>
      <w:r w:rsidRPr="004752A1">
        <w:rPr>
          <w:rFonts w:ascii="Calibri" w:eastAsia="Times-Roman" w:hAnsi="Calibri" w:cs="Calibri"/>
          <w:color w:val="FF0000"/>
        </w:rPr>
        <w:t xml:space="preserve">0 €) </w:t>
      </w:r>
    </w:p>
    <w:p w:rsidR="000D3A54" w:rsidRPr="000D3A54" w:rsidRDefault="000D3A54" w:rsidP="000D3A54">
      <w:pPr>
        <w:spacing w:after="100"/>
        <w:jc w:val="both"/>
        <w:rPr>
          <w:color w:val="FF0000"/>
          <w:lang w:val="en-US"/>
        </w:rPr>
      </w:pPr>
    </w:p>
    <w:p w:rsidR="000375DA" w:rsidRDefault="000375DA" w:rsidP="000375DA">
      <w:pPr>
        <w:pStyle w:val="a5"/>
        <w:spacing w:after="100"/>
        <w:ind w:firstLine="720"/>
        <w:jc w:val="both"/>
      </w:pPr>
      <w:r w:rsidRPr="002D48AD">
        <w:rPr>
          <w:rFonts w:ascii="Calibri" w:eastAsia="Times-Roman" w:hAnsi="Calibri" w:cs="Calibri"/>
          <w:b/>
          <w:color w:val="000000"/>
        </w:rPr>
        <w:t>ε)</w:t>
      </w:r>
      <w:r>
        <w:rPr>
          <w:rFonts w:ascii="Calibri" w:eastAsia="Times-Roman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Παράταση ταφής (Μετά από δοκιμαστική εκταφή ελέγχου  και μη  αποστέωσης) στο Κοιμητήριο θέση ¨Κούκος¨</w:t>
      </w:r>
      <w:r w:rsidR="00837B0A" w:rsidRPr="00837B0A">
        <w:rPr>
          <w:rFonts w:ascii="Calibri" w:eastAsia="Times-Roman" w:hAnsi="Calibri" w:cs="Calibri"/>
          <w:b/>
          <w:color w:val="000000"/>
        </w:rPr>
        <w:t xml:space="preserve">) </w:t>
      </w:r>
      <w:r>
        <w:rPr>
          <w:rFonts w:ascii="Calibri" w:eastAsia="Times-Roman" w:hAnsi="Calibri" w:cs="Calibri"/>
          <w:b/>
          <w:color w:val="000000"/>
        </w:rPr>
        <w:t xml:space="preserve"> 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</w:t>
      </w:r>
      <w:r w:rsidR="002D48AD">
        <w:rPr>
          <w:rFonts w:ascii="Calibri" w:eastAsia="Times-Roman" w:hAnsi="Calibri" w:cs="Calibri"/>
          <w:b/>
          <w:color w:val="000000"/>
        </w:rPr>
        <w:t>70</w:t>
      </w:r>
      <w:r>
        <w:rPr>
          <w:rFonts w:ascii="Calibri" w:eastAsia="Times-Roman" w:hAnsi="Calibri" w:cs="Calibri"/>
          <w:b/>
          <w:color w:val="000000"/>
        </w:rPr>
        <w:t xml:space="preserve"> € </w:t>
      </w:r>
      <w:r w:rsidR="001D41D1">
        <w:rPr>
          <w:rFonts w:ascii="Calibri" w:eastAsia="Times-Roman" w:hAnsi="Calibri" w:cs="Calibri"/>
          <w:b/>
          <w:color w:val="000000"/>
        </w:rPr>
        <w:t xml:space="preserve">  </w:t>
      </w:r>
      <w:r w:rsidR="002D48AD">
        <w:rPr>
          <w:rFonts w:ascii="Calibri" w:eastAsia="Times-Roman" w:hAnsi="Calibri" w:cs="Calibri"/>
          <w:b/>
          <w:color w:val="FF0000"/>
        </w:rPr>
        <w:t xml:space="preserve">(από 50 </w:t>
      </w:r>
      <w:r w:rsidR="002D48AD" w:rsidRPr="000375DA">
        <w:rPr>
          <w:rFonts w:ascii="Calibri" w:eastAsia="Times-Roman" w:hAnsi="Calibri" w:cs="Calibri"/>
          <w:b/>
          <w:color w:val="FF0000"/>
        </w:rPr>
        <w:t>€</w:t>
      </w:r>
      <w:r w:rsidR="002D48AD">
        <w:rPr>
          <w:rFonts w:ascii="Calibri" w:eastAsia="Times-Roman" w:hAnsi="Calibri" w:cs="Calibri"/>
          <w:b/>
          <w:color w:val="FF0000"/>
        </w:rPr>
        <w:t>)</w:t>
      </w:r>
    </w:p>
    <w:p w:rsidR="000375DA" w:rsidRDefault="000375DA" w:rsidP="000375D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</w:r>
      <w:r w:rsidR="002D48AD">
        <w:rPr>
          <w:rFonts w:ascii="Calibri" w:eastAsia="Times-Roman" w:hAnsi="Calibri" w:cs="Calibri"/>
          <w:color w:val="000000"/>
        </w:rPr>
        <w:t>3</w:t>
      </w:r>
      <w:r>
        <w:rPr>
          <w:rFonts w:ascii="Calibri" w:eastAsia="Times-Roman" w:hAnsi="Calibri" w:cs="Calibri"/>
          <w:color w:val="000000"/>
        </w:rPr>
        <w:t>5 €)</w:t>
      </w:r>
      <w:r w:rsidR="002D48AD">
        <w:rPr>
          <w:rFonts w:ascii="Calibri" w:eastAsia="Times-Roman" w:hAnsi="Calibri" w:cs="Calibri"/>
          <w:color w:val="000000"/>
        </w:rPr>
        <w:t xml:space="preserve"> </w:t>
      </w:r>
      <w:r w:rsidR="002D48AD" w:rsidRPr="00245038">
        <w:rPr>
          <w:rFonts w:ascii="Calibri" w:eastAsia="Times-Roman" w:hAnsi="Calibri" w:cs="Calibri"/>
          <w:color w:val="FF0000"/>
        </w:rPr>
        <w:t xml:space="preserve">(από </w:t>
      </w:r>
      <w:r w:rsidR="002D48AD">
        <w:rPr>
          <w:rFonts w:ascii="Calibri" w:eastAsia="Times-Roman" w:hAnsi="Calibri" w:cs="Calibri"/>
          <w:color w:val="FF0000"/>
        </w:rPr>
        <w:t xml:space="preserve">25 </w:t>
      </w:r>
      <w:r w:rsidR="002D48AD" w:rsidRPr="00245038">
        <w:rPr>
          <w:rFonts w:ascii="Calibri" w:eastAsia="Times-Roman" w:hAnsi="Calibri" w:cs="Calibri"/>
          <w:color w:val="FF0000"/>
        </w:rPr>
        <w:t>€)</w:t>
      </w:r>
      <w:r>
        <w:rPr>
          <w:rFonts w:ascii="Calibri" w:eastAsia="Times-Roman" w:hAnsi="Calibri" w:cs="Calibri"/>
          <w:color w:val="000000"/>
        </w:rPr>
        <w:tab/>
      </w:r>
    </w:p>
    <w:p w:rsidR="002D48AD" w:rsidRDefault="000375DA" w:rsidP="002D48AD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</w:t>
      </w:r>
      <w:r w:rsidR="009F300A">
        <w:rPr>
          <w:rFonts w:ascii="Calibri" w:eastAsia="Times-Roman" w:hAnsi="Calibri" w:cs="Calibri"/>
          <w:b/>
          <w:color w:val="000000"/>
        </w:rPr>
        <w:t>10</w:t>
      </w:r>
      <w:r>
        <w:rPr>
          <w:rFonts w:ascii="Calibri" w:eastAsia="Times-Roman" w:hAnsi="Calibri" w:cs="Calibri"/>
          <w:b/>
          <w:color w:val="000000"/>
        </w:rPr>
        <w:t xml:space="preserve">0 € </w:t>
      </w:r>
      <w:r w:rsidR="002D48AD">
        <w:rPr>
          <w:rFonts w:ascii="Calibri" w:eastAsia="Times-Roman" w:hAnsi="Calibri" w:cs="Calibri"/>
          <w:b/>
          <w:color w:val="FF0000"/>
        </w:rPr>
        <w:t xml:space="preserve">(από 60 </w:t>
      </w:r>
      <w:r w:rsidR="002D48AD" w:rsidRPr="000375DA">
        <w:rPr>
          <w:rFonts w:ascii="Calibri" w:eastAsia="Times-Roman" w:hAnsi="Calibri" w:cs="Calibri"/>
          <w:b/>
          <w:color w:val="FF0000"/>
        </w:rPr>
        <w:t>€</w:t>
      </w:r>
      <w:r w:rsidR="002D48AD">
        <w:rPr>
          <w:rFonts w:ascii="Calibri" w:eastAsia="Times-Roman" w:hAnsi="Calibri" w:cs="Calibri"/>
          <w:b/>
          <w:color w:val="FF0000"/>
        </w:rPr>
        <w:t>)</w:t>
      </w:r>
    </w:p>
    <w:p w:rsidR="000375DA" w:rsidRDefault="000375DA" w:rsidP="000375D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</w:r>
      <w:r w:rsidR="009F300A"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</w:rPr>
        <w:t>0 €)</w:t>
      </w:r>
      <w:r w:rsidR="009F300A">
        <w:rPr>
          <w:rFonts w:ascii="Calibri" w:eastAsia="Times-Roman" w:hAnsi="Calibri" w:cs="Calibri"/>
          <w:color w:val="000000"/>
        </w:rPr>
        <w:t xml:space="preserve"> </w:t>
      </w:r>
      <w:r w:rsidR="009F300A" w:rsidRPr="00245038">
        <w:rPr>
          <w:rFonts w:ascii="Calibri" w:eastAsia="Times-Roman" w:hAnsi="Calibri" w:cs="Calibri"/>
          <w:color w:val="FF0000"/>
        </w:rPr>
        <w:t xml:space="preserve">(από </w:t>
      </w:r>
      <w:r w:rsidR="009F300A">
        <w:rPr>
          <w:rFonts w:ascii="Calibri" w:eastAsia="Times-Roman" w:hAnsi="Calibri" w:cs="Calibri"/>
          <w:color w:val="FF0000"/>
        </w:rPr>
        <w:t xml:space="preserve">30 </w:t>
      </w:r>
      <w:r w:rsidR="009F300A" w:rsidRPr="00245038">
        <w:rPr>
          <w:rFonts w:ascii="Calibri" w:eastAsia="Times-Roman" w:hAnsi="Calibri" w:cs="Calibri"/>
          <w:color w:val="FF0000"/>
        </w:rPr>
        <w:t>€)</w:t>
      </w:r>
      <w:r>
        <w:rPr>
          <w:rFonts w:ascii="Calibri" w:eastAsia="Times-Roman" w:hAnsi="Calibri" w:cs="Calibri"/>
          <w:color w:val="000000"/>
        </w:rPr>
        <w:tab/>
      </w:r>
    </w:p>
    <w:p w:rsidR="009F300A" w:rsidRDefault="000375DA" w:rsidP="009F300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     </w:t>
      </w:r>
      <w:r w:rsidR="009F300A" w:rsidRPr="00821DFD">
        <w:rPr>
          <w:rFonts w:ascii="Calibri" w:eastAsia="Times-Roman" w:hAnsi="Calibri" w:cs="Calibri"/>
          <w:b/>
          <w:color w:val="000000"/>
        </w:rPr>
        <w:t>12</w:t>
      </w:r>
      <w:r w:rsidRPr="00821DFD">
        <w:rPr>
          <w:rFonts w:ascii="Calibri" w:eastAsia="Times-Roman" w:hAnsi="Calibri" w:cs="Calibri"/>
          <w:b/>
          <w:color w:val="000000"/>
        </w:rPr>
        <w:t>0</w:t>
      </w:r>
      <w:r>
        <w:rPr>
          <w:rFonts w:ascii="Calibri" w:eastAsia="Times-Roman" w:hAnsi="Calibri" w:cs="Calibri"/>
          <w:b/>
          <w:color w:val="000000"/>
        </w:rPr>
        <w:t xml:space="preserve"> € </w:t>
      </w:r>
      <w:r w:rsidR="009F300A">
        <w:rPr>
          <w:rFonts w:ascii="Calibri" w:eastAsia="Times-Roman" w:hAnsi="Calibri" w:cs="Calibri"/>
          <w:b/>
          <w:color w:val="000000"/>
        </w:rPr>
        <w:t xml:space="preserve"> </w:t>
      </w:r>
      <w:r w:rsidR="009F300A">
        <w:rPr>
          <w:rFonts w:ascii="Calibri" w:eastAsia="Times-Roman" w:hAnsi="Calibri" w:cs="Calibri"/>
          <w:b/>
          <w:color w:val="FF0000"/>
        </w:rPr>
        <w:t xml:space="preserve">(από 60 </w:t>
      </w:r>
      <w:r w:rsidR="009F300A" w:rsidRPr="000375DA">
        <w:rPr>
          <w:rFonts w:ascii="Calibri" w:eastAsia="Times-Roman" w:hAnsi="Calibri" w:cs="Calibri"/>
          <w:b/>
          <w:color w:val="FF0000"/>
        </w:rPr>
        <w:t>€</w:t>
      </w:r>
      <w:r w:rsidR="009F300A">
        <w:rPr>
          <w:rFonts w:ascii="Calibri" w:eastAsia="Times-Roman" w:hAnsi="Calibri" w:cs="Calibri"/>
          <w:b/>
          <w:color w:val="FF0000"/>
        </w:rPr>
        <w:t>)</w:t>
      </w:r>
    </w:p>
    <w:p w:rsidR="000375DA" w:rsidRDefault="000375DA" w:rsidP="000375D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</w:r>
      <w:r w:rsidR="00821DFD"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</w:rPr>
        <w:t>0 €)</w:t>
      </w:r>
      <w:r w:rsidR="009F300A">
        <w:rPr>
          <w:rFonts w:ascii="Calibri" w:eastAsia="Times-Roman" w:hAnsi="Calibri" w:cs="Calibri"/>
          <w:color w:val="000000"/>
        </w:rPr>
        <w:t xml:space="preserve"> </w:t>
      </w:r>
      <w:r w:rsidR="009F300A" w:rsidRPr="00245038">
        <w:rPr>
          <w:rFonts w:ascii="Calibri" w:eastAsia="Times-Roman" w:hAnsi="Calibri" w:cs="Calibri"/>
          <w:color w:val="FF0000"/>
        </w:rPr>
        <w:t xml:space="preserve">(από </w:t>
      </w:r>
      <w:r w:rsidR="009F300A">
        <w:rPr>
          <w:rFonts w:ascii="Calibri" w:eastAsia="Times-Roman" w:hAnsi="Calibri" w:cs="Calibri"/>
          <w:color w:val="FF0000"/>
        </w:rPr>
        <w:t xml:space="preserve">30 </w:t>
      </w:r>
      <w:r w:rsidR="009F300A" w:rsidRPr="00245038">
        <w:rPr>
          <w:rFonts w:ascii="Calibri" w:eastAsia="Times-Roman" w:hAnsi="Calibri" w:cs="Calibri"/>
          <w:color w:val="FF0000"/>
        </w:rPr>
        <w:t>€)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hAnsi="Calibri" w:cs="Calibri"/>
          <w:b/>
          <w:color w:val="000000"/>
        </w:rPr>
        <w:lastRenderedPageBreak/>
        <w:t>●</w:t>
      </w:r>
      <w:r>
        <w:rPr>
          <w:rFonts w:ascii="Calibri" w:eastAsia="Calibri" w:hAnsi="Calibri" w:cs="Calibri"/>
          <w:b/>
          <w:color w:val="000000"/>
        </w:rPr>
        <w:t xml:space="preserve"> </w:t>
      </w:r>
      <w:bookmarkStart w:id="0" w:name="_GoBack"/>
      <w:bookmarkEnd w:id="0"/>
      <w:r>
        <w:rPr>
          <w:rFonts w:ascii="Calibri" w:eastAsia="Times-Roman" w:hAnsi="Calibri" w:cs="Calibri"/>
          <w:b/>
          <w:color w:val="000000"/>
        </w:rPr>
        <w:t xml:space="preserve">Παιδιά από 10 έως 18 ετών                      </w:t>
      </w:r>
      <w:r w:rsidRPr="000375DA">
        <w:rPr>
          <w:rFonts w:ascii="Calibri" w:eastAsia="Times-Roman" w:hAnsi="Calibri" w:cs="Calibri"/>
          <w:b/>
          <w:color w:val="000000"/>
        </w:rPr>
        <w:t xml:space="preserve">  </w:t>
      </w:r>
      <w:r w:rsidR="002D48AD">
        <w:rPr>
          <w:rFonts w:ascii="Calibri" w:eastAsia="Times-Roman" w:hAnsi="Calibri" w:cs="Calibri"/>
          <w:b/>
          <w:color w:val="000000"/>
        </w:rPr>
        <w:t xml:space="preserve">    </w:t>
      </w:r>
      <w:r w:rsidRPr="000375DA">
        <w:rPr>
          <w:rFonts w:ascii="Calibri" w:eastAsia="Times-Roman" w:hAnsi="Calibri" w:cs="Calibri"/>
          <w:b/>
          <w:color w:val="000000"/>
        </w:rPr>
        <w:t xml:space="preserve">   </w:t>
      </w:r>
      <w:r>
        <w:rPr>
          <w:rFonts w:ascii="Calibri" w:eastAsia="Times-Roman" w:hAnsi="Calibri" w:cs="Calibri"/>
          <w:b/>
          <w:color w:val="000000"/>
        </w:rPr>
        <w:t xml:space="preserve"> </w:t>
      </w:r>
      <w:r w:rsidR="007053FA">
        <w:rPr>
          <w:rFonts w:ascii="Calibri" w:eastAsia="Times-Roman" w:hAnsi="Calibri" w:cs="Calibri"/>
          <w:b/>
          <w:color w:val="000000"/>
        </w:rPr>
        <w:t>30</w:t>
      </w:r>
      <w:r>
        <w:rPr>
          <w:rFonts w:ascii="Calibri" w:eastAsia="Times-Roman" w:hAnsi="Calibri" w:cs="Calibri"/>
          <w:b/>
          <w:color w:val="000000"/>
        </w:rPr>
        <w:t xml:space="preserve"> €  </w:t>
      </w:r>
      <w:r w:rsidR="007053FA">
        <w:rPr>
          <w:rFonts w:ascii="Calibri" w:eastAsia="Times-Roman" w:hAnsi="Calibri" w:cs="Calibri"/>
          <w:b/>
          <w:color w:val="FF0000"/>
        </w:rPr>
        <w:t>(από 5</w:t>
      </w:r>
      <w:r w:rsidR="007053FA" w:rsidRPr="000375DA">
        <w:rPr>
          <w:rFonts w:ascii="Calibri" w:eastAsia="Times-Roman" w:hAnsi="Calibri" w:cs="Calibri"/>
          <w:b/>
          <w:color w:val="FF0000"/>
        </w:rPr>
        <w:t>0</w:t>
      </w:r>
      <w:r w:rsidR="007053FA" w:rsidRPr="000375DA">
        <w:rPr>
          <w:rFonts w:ascii="Calibri" w:eastAsia="Times-Roman" w:hAnsi="Calibri" w:cs="Calibri"/>
          <w:color w:val="FF0000"/>
        </w:rPr>
        <w:t xml:space="preserve"> </w:t>
      </w:r>
      <w:r w:rsidR="007053FA" w:rsidRPr="000375DA">
        <w:rPr>
          <w:rFonts w:ascii="Calibri" w:eastAsia="Times-Roman" w:hAnsi="Calibri" w:cs="Calibri"/>
          <w:b/>
          <w:color w:val="FF0000"/>
        </w:rPr>
        <w:t>€)</w:t>
      </w:r>
    </w:p>
    <w:p w:rsidR="000375DA" w:rsidRDefault="000375DA" w:rsidP="000375DA">
      <w:pPr>
        <w:pStyle w:val="a5"/>
        <w:spacing w:after="43"/>
        <w:jc w:val="both"/>
      </w:pPr>
      <w:r>
        <w:rPr>
          <w:rFonts w:ascii="Calibri" w:eastAsia="Calibri" w:hAnsi="Calibri" w:cs="Calibri"/>
          <w:b/>
          <w:color w:val="000000"/>
        </w:rPr>
        <w:t xml:space="preserve">  </w:t>
      </w:r>
      <w:r>
        <w:rPr>
          <w:rFonts w:ascii="Calibri" w:eastAsia="Times-Roman" w:hAnsi="Calibri" w:cs="Calibri"/>
          <w:b/>
          <w:color w:val="000000"/>
        </w:rPr>
        <w:t xml:space="preserve">για κάθε έτος πέραν της τριετίας </w:t>
      </w:r>
    </w:p>
    <w:p w:rsidR="000D3A54" w:rsidRDefault="000375DA" w:rsidP="000375DA">
      <w:pPr>
        <w:spacing w:after="43"/>
        <w:ind w:firstLine="720"/>
        <w:jc w:val="both"/>
        <w:rPr>
          <w:rFonts w:ascii="Calibri" w:eastAsia="Times-Roman" w:hAnsi="Calibri" w:cs="Calibri"/>
          <w:b/>
          <w:color w:val="FF0000"/>
          <w:lang w:val="en-US"/>
        </w:rPr>
      </w:pPr>
      <w:r>
        <w:rPr>
          <w:rFonts w:ascii="Calibri" w:eastAsia="Times-Roman" w:hAnsi="Calibri" w:cs="Calibri"/>
          <w:color w:val="000000"/>
        </w:rPr>
        <w:t xml:space="preserve">(αναλυτικά εξάμηνο  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color w:val="000000"/>
        </w:rPr>
        <w:tab/>
      </w:r>
      <w:r w:rsidR="007053FA">
        <w:rPr>
          <w:rFonts w:ascii="Calibri" w:eastAsia="Times-Roman" w:hAnsi="Calibri" w:cs="Calibri"/>
          <w:color w:val="000000"/>
        </w:rPr>
        <w:t>1</w:t>
      </w:r>
      <w:r>
        <w:rPr>
          <w:rFonts w:ascii="Calibri" w:eastAsia="Times-Roman" w:hAnsi="Calibri" w:cs="Calibri"/>
          <w:color w:val="000000"/>
        </w:rPr>
        <w:t>5 €)</w:t>
      </w:r>
      <w:r w:rsidR="007053FA">
        <w:rPr>
          <w:rFonts w:ascii="Calibri" w:eastAsia="Times-Roman" w:hAnsi="Calibri" w:cs="Calibri"/>
          <w:color w:val="000000"/>
        </w:rPr>
        <w:t xml:space="preserve"> </w:t>
      </w:r>
      <w:r w:rsidR="007053FA">
        <w:rPr>
          <w:rFonts w:ascii="Calibri" w:eastAsia="Times-Roman" w:hAnsi="Calibri" w:cs="Calibri"/>
          <w:b/>
          <w:color w:val="FF0000"/>
        </w:rPr>
        <w:t xml:space="preserve">(από </w:t>
      </w:r>
      <w:r w:rsidR="007053FA" w:rsidRPr="000375DA">
        <w:rPr>
          <w:rFonts w:ascii="Calibri" w:eastAsia="Times-Roman" w:hAnsi="Calibri" w:cs="Calibri"/>
          <w:b/>
          <w:color w:val="FF0000"/>
        </w:rPr>
        <w:t>2</w:t>
      </w:r>
      <w:r w:rsidR="007053FA">
        <w:rPr>
          <w:rFonts w:ascii="Calibri" w:eastAsia="Times-Roman" w:hAnsi="Calibri" w:cs="Calibri"/>
          <w:b/>
          <w:color w:val="FF0000"/>
        </w:rPr>
        <w:t>5</w:t>
      </w:r>
      <w:r w:rsidR="007053FA" w:rsidRPr="000375DA">
        <w:rPr>
          <w:rFonts w:ascii="Calibri" w:eastAsia="Times-Roman" w:hAnsi="Calibri" w:cs="Calibri"/>
          <w:color w:val="FF0000"/>
        </w:rPr>
        <w:t xml:space="preserve"> </w:t>
      </w:r>
      <w:r w:rsidR="007053FA" w:rsidRPr="000375DA">
        <w:rPr>
          <w:rFonts w:ascii="Calibri" w:eastAsia="Times-Roman" w:hAnsi="Calibri" w:cs="Calibri"/>
          <w:b/>
          <w:color w:val="FF0000"/>
        </w:rPr>
        <w:t>€)</w:t>
      </w:r>
    </w:p>
    <w:p w:rsidR="000375DA" w:rsidRDefault="000375DA" w:rsidP="000375D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στ) Παράταση ταφής (Μετά από δοκιμαστική εκταφή ελέγχου  και μη  αποστέωσης) στα Κοιμητήρια </w:t>
      </w:r>
      <w:proofErr w:type="spellStart"/>
      <w:r>
        <w:rPr>
          <w:rFonts w:ascii="Calibri" w:eastAsia="Times-Roman" w:hAnsi="Calibri" w:cs="Calibri"/>
          <w:b/>
          <w:color w:val="000000"/>
        </w:rPr>
        <w:t>Αγ.Γεωργίου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Ιωλκού, </w:t>
      </w:r>
      <w:proofErr w:type="spellStart"/>
      <w:r>
        <w:rPr>
          <w:rFonts w:ascii="Calibri" w:eastAsia="Times-Roman" w:hAnsi="Calibri" w:cs="Calibri"/>
          <w:b/>
          <w:color w:val="000000"/>
        </w:rPr>
        <w:t>Αγ.Παρασκευής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 </w:t>
      </w:r>
      <w:proofErr w:type="spellStart"/>
      <w:r>
        <w:rPr>
          <w:rFonts w:ascii="Calibri" w:eastAsia="Times-Roman" w:hAnsi="Calibri" w:cs="Calibri"/>
          <w:b/>
          <w:color w:val="000000"/>
        </w:rPr>
        <w:t>Ν.Παγασών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</w:t>
      </w:r>
      <w:r w:rsidR="007053FA">
        <w:rPr>
          <w:rFonts w:ascii="Calibri" w:eastAsia="Times-Roman" w:hAnsi="Calibri" w:cs="Calibri"/>
          <w:b/>
          <w:color w:val="000000"/>
        </w:rPr>
        <w:t>40</w:t>
      </w:r>
      <w:r>
        <w:rPr>
          <w:rFonts w:ascii="Calibri" w:eastAsia="Times-Roman" w:hAnsi="Calibri" w:cs="Calibri"/>
          <w:b/>
          <w:color w:val="000000"/>
        </w:rPr>
        <w:t xml:space="preserve"> € </w:t>
      </w:r>
      <w:r w:rsidR="007053FA">
        <w:rPr>
          <w:rFonts w:ascii="Calibri" w:eastAsia="Times-Roman" w:hAnsi="Calibri" w:cs="Calibri"/>
          <w:b/>
          <w:color w:val="FF0000"/>
        </w:rPr>
        <w:t>(από 15</w:t>
      </w:r>
      <w:r w:rsidR="007053FA" w:rsidRPr="000375DA">
        <w:rPr>
          <w:rFonts w:ascii="Calibri" w:eastAsia="Times-Roman" w:hAnsi="Calibri" w:cs="Calibri"/>
          <w:color w:val="FF0000"/>
        </w:rPr>
        <w:t xml:space="preserve"> </w:t>
      </w:r>
      <w:r w:rsidR="007053FA" w:rsidRPr="000375DA">
        <w:rPr>
          <w:rFonts w:ascii="Calibri" w:eastAsia="Times-Roman" w:hAnsi="Calibri" w:cs="Calibri"/>
          <w:b/>
          <w:color w:val="FF0000"/>
        </w:rPr>
        <w:t>€)</w:t>
      </w:r>
    </w:p>
    <w:p w:rsidR="000375DA" w:rsidRDefault="000375DA" w:rsidP="000375D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</w:r>
      <w:r w:rsidR="007053FA">
        <w:rPr>
          <w:rFonts w:ascii="Calibri" w:eastAsia="Times-Roman" w:hAnsi="Calibri" w:cs="Calibri"/>
          <w:color w:val="000000"/>
        </w:rPr>
        <w:t>20</w:t>
      </w:r>
      <w:r>
        <w:rPr>
          <w:rFonts w:ascii="Calibri" w:eastAsia="Times-Roman" w:hAnsi="Calibri" w:cs="Calibri"/>
          <w:color w:val="000000"/>
        </w:rPr>
        <w:t xml:space="preserve"> €)</w:t>
      </w:r>
      <w:r w:rsidR="007053FA">
        <w:rPr>
          <w:rFonts w:ascii="Calibri" w:eastAsia="Times-Roman" w:hAnsi="Calibri" w:cs="Calibri"/>
          <w:color w:val="000000"/>
        </w:rPr>
        <w:t xml:space="preserve"> </w:t>
      </w:r>
      <w:r w:rsidR="007053FA">
        <w:rPr>
          <w:rFonts w:ascii="Calibri" w:eastAsia="Times-Roman" w:hAnsi="Calibri" w:cs="Calibri"/>
          <w:b/>
          <w:color w:val="FF0000"/>
        </w:rPr>
        <w:t>(από 8</w:t>
      </w:r>
      <w:r w:rsidR="007053FA" w:rsidRPr="000375DA">
        <w:rPr>
          <w:rFonts w:ascii="Calibri" w:eastAsia="Times-Roman" w:hAnsi="Calibri" w:cs="Calibri"/>
          <w:color w:val="FF0000"/>
        </w:rPr>
        <w:t xml:space="preserve"> </w:t>
      </w:r>
      <w:r w:rsidR="007053FA" w:rsidRPr="000375DA">
        <w:rPr>
          <w:rFonts w:ascii="Calibri" w:eastAsia="Times-Roman" w:hAnsi="Calibri" w:cs="Calibri"/>
          <w:b/>
          <w:color w:val="FF0000"/>
        </w:rPr>
        <w:t>€)</w:t>
      </w:r>
      <w:r>
        <w:rPr>
          <w:rFonts w:ascii="Calibri" w:eastAsia="Times-Roman" w:hAnsi="Calibri" w:cs="Calibri"/>
          <w:color w:val="000000"/>
        </w:rPr>
        <w:tab/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</w:t>
      </w:r>
      <w:r w:rsidR="007053FA">
        <w:rPr>
          <w:rFonts w:ascii="Calibri" w:eastAsia="Times-Roman" w:hAnsi="Calibri" w:cs="Calibri"/>
          <w:b/>
          <w:color w:val="000000"/>
        </w:rPr>
        <w:t>50</w:t>
      </w:r>
      <w:r>
        <w:rPr>
          <w:rFonts w:ascii="Calibri" w:eastAsia="Times-Roman" w:hAnsi="Calibri" w:cs="Calibri"/>
          <w:b/>
          <w:color w:val="000000"/>
        </w:rPr>
        <w:t xml:space="preserve"> € </w:t>
      </w:r>
      <w:r w:rsidR="007053FA">
        <w:rPr>
          <w:rFonts w:ascii="Calibri" w:eastAsia="Times-Roman" w:hAnsi="Calibri" w:cs="Calibri"/>
          <w:b/>
          <w:color w:val="FF0000"/>
        </w:rPr>
        <w:t xml:space="preserve">(από </w:t>
      </w:r>
      <w:r w:rsidR="007053FA" w:rsidRPr="000375DA">
        <w:rPr>
          <w:rFonts w:ascii="Calibri" w:eastAsia="Times-Roman" w:hAnsi="Calibri" w:cs="Calibri"/>
          <w:b/>
          <w:color w:val="FF0000"/>
        </w:rPr>
        <w:t>2</w:t>
      </w:r>
      <w:r w:rsidR="007053FA">
        <w:rPr>
          <w:rFonts w:ascii="Calibri" w:eastAsia="Times-Roman" w:hAnsi="Calibri" w:cs="Calibri"/>
          <w:b/>
          <w:color w:val="FF0000"/>
        </w:rPr>
        <w:t>5</w:t>
      </w:r>
      <w:r w:rsidR="007053FA" w:rsidRPr="000375DA">
        <w:rPr>
          <w:rFonts w:ascii="Calibri" w:eastAsia="Times-Roman" w:hAnsi="Calibri" w:cs="Calibri"/>
          <w:color w:val="FF0000"/>
        </w:rPr>
        <w:t xml:space="preserve"> </w:t>
      </w:r>
      <w:r w:rsidR="007053FA" w:rsidRPr="000375DA">
        <w:rPr>
          <w:rFonts w:ascii="Calibri" w:eastAsia="Times-Roman" w:hAnsi="Calibri" w:cs="Calibri"/>
          <w:b/>
          <w:color w:val="FF0000"/>
        </w:rPr>
        <w:t>€)</w:t>
      </w:r>
    </w:p>
    <w:p w:rsidR="000375DA" w:rsidRDefault="000375DA" w:rsidP="000375D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</w:r>
      <w:r w:rsidR="008A19B9">
        <w:rPr>
          <w:rFonts w:ascii="Calibri" w:eastAsia="Times-Roman" w:hAnsi="Calibri" w:cs="Calibri"/>
          <w:color w:val="000000"/>
        </w:rPr>
        <w:t>25</w:t>
      </w:r>
      <w:r>
        <w:rPr>
          <w:rFonts w:ascii="Calibri" w:eastAsia="Times-Roman" w:hAnsi="Calibri" w:cs="Calibri"/>
          <w:color w:val="000000"/>
        </w:rPr>
        <w:t xml:space="preserve"> €)</w:t>
      </w:r>
      <w:r w:rsidR="007053FA">
        <w:rPr>
          <w:rFonts w:ascii="Calibri" w:eastAsia="Times-Roman" w:hAnsi="Calibri" w:cs="Calibri"/>
          <w:color w:val="000000"/>
        </w:rPr>
        <w:t xml:space="preserve"> </w:t>
      </w:r>
      <w:r w:rsidR="007053FA">
        <w:rPr>
          <w:rFonts w:ascii="Calibri" w:eastAsia="Times-Roman" w:hAnsi="Calibri" w:cs="Calibri"/>
          <w:b/>
          <w:color w:val="FF0000"/>
        </w:rPr>
        <w:t>(από 13</w:t>
      </w:r>
      <w:r w:rsidR="007053FA" w:rsidRPr="000375DA">
        <w:rPr>
          <w:rFonts w:ascii="Calibri" w:eastAsia="Times-Roman" w:hAnsi="Calibri" w:cs="Calibri"/>
          <w:color w:val="FF0000"/>
        </w:rPr>
        <w:t xml:space="preserve"> </w:t>
      </w:r>
      <w:r w:rsidR="007053FA" w:rsidRPr="000375DA">
        <w:rPr>
          <w:rFonts w:ascii="Calibri" w:eastAsia="Times-Roman" w:hAnsi="Calibri" w:cs="Calibri"/>
          <w:b/>
          <w:color w:val="FF0000"/>
        </w:rPr>
        <w:t>€)</w:t>
      </w:r>
      <w:r>
        <w:rPr>
          <w:rFonts w:ascii="Calibri" w:eastAsia="Times-Roman" w:hAnsi="Calibri" w:cs="Calibri"/>
          <w:color w:val="000000"/>
        </w:rPr>
        <w:tab/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     </w:t>
      </w:r>
      <w:r w:rsidR="008A19B9">
        <w:rPr>
          <w:rFonts w:ascii="Calibri" w:eastAsia="Times-Roman" w:hAnsi="Calibri" w:cs="Calibri"/>
          <w:color w:val="000000"/>
        </w:rPr>
        <w:t>70</w:t>
      </w:r>
      <w:r>
        <w:rPr>
          <w:rFonts w:ascii="Calibri" w:eastAsia="Times-Roman" w:hAnsi="Calibri" w:cs="Calibri"/>
          <w:b/>
          <w:bCs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 xml:space="preserve">€ </w:t>
      </w:r>
      <w:r w:rsidR="008A19B9">
        <w:rPr>
          <w:rFonts w:ascii="Calibri" w:eastAsia="Times-Roman" w:hAnsi="Calibri" w:cs="Calibri"/>
          <w:b/>
          <w:color w:val="FF0000"/>
        </w:rPr>
        <w:t>(από 35</w:t>
      </w:r>
      <w:r w:rsidR="008A19B9" w:rsidRPr="000375DA">
        <w:rPr>
          <w:rFonts w:ascii="Calibri" w:eastAsia="Times-Roman" w:hAnsi="Calibri" w:cs="Calibri"/>
          <w:color w:val="FF0000"/>
        </w:rPr>
        <w:t xml:space="preserve"> </w:t>
      </w:r>
      <w:r w:rsidR="008A19B9" w:rsidRPr="000375DA">
        <w:rPr>
          <w:rFonts w:ascii="Calibri" w:eastAsia="Times-Roman" w:hAnsi="Calibri" w:cs="Calibri"/>
          <w:b/>
          <w:color w:val="FF0000"/>
        </w:rPr>
        <w:t>€)</w:t>
      </w:r>
    </w:p>
    <w:p w:rsidR="00123823" w:rsidRDefault="000375DA" w:rsidP="000375DA">
      <w:pPr>
        <w:spacing w:after="43"/>
        <w:ind w:firstLine="720"/>
        <w:jc w:val="both"/>
        <w:rPr>
          <w:rFonts w:ascii="Calibri" w:eastAsia="Times-Roman" w:hAnsi="Calibri" w:cs="Calibri"/>
          <w:b/>
          <w:color w:val="FF0000"/>
          <w:lang w:val="en-US"/>
        </w:rPr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</w:r>
      <w:r w:rsidR="008A19B9">
        <w:rPr>
          <w:rFonts w:ascii="Calibri" w:eastAsia="Times-Roman" w:hAnsi="Calibri" w:cs="Calibri"/>
          <w:color w:val="000000"/>
        </w:rPr>
        <w:t>35</w:t>
      </w:r>
      <w:r>
        <w:rPr>
          <w:rFonts w:ascii="Calibri" w:eastAsia="Times-Roman" w:hAnsi="Calibri" w:cs="Calibri"/>
          <w:color w:val="000000"/>
        </w:rPr>
        <w:t xml:space="preserve"> €)</w:t>
      </w:r>
      <w:r w:rsidR="008A19B9">
        <w:rPr>
          <w:rFonts w:ascii="Calibri" w:eastAsia="Times-Roman" w:hAnsi="Calibri" w:cs="Calibri"/>
          <w:color w:val="000000"/>
        </w:rPr>
        <w:t xml:space="preserve"> </w:t>
      </w:r>
      <w:r w:rsidR="008A19B9">
        <w:rPr>
          <w:rFonts w:ascii="Calibri" w:eastAsia="Times-Roman" w:hAnsi="Calibri" w:cs="Calibri"/>
          <w:b/>
          <w:color w:val="FF0000"/>
        </w:rPr>
        <w:t>(από 18</w:t>
      </w:r>
      <w:r w:rsidR="008A19B9" w:rsidRPr="000375DA">
        <w:rPr>
          <w:rFonts w:ascii="Calibri" w:eastAsia="Times-Roman" w:hAnsi="Calibri" w:cs="Calibri"/>
          <w:color w:val="FF0000"/>
        </w:rPr>
        <w:t xml:space="preserve"> </w:t>
      </w:r>
      <w:r w:rsidR="008A19B9" w:rsidRPr="000375DA">
        <w:rPr>
          <w:rFonts w:ascii="Calibri" w:eastAsia="Times-Roman" w:hAnsi="Calibri" w:cs="Calibri"/>
          <w:b/>
          <w:color w:val="FF0000"/>
        </w:rPr>
        <w:t>€)</w:t>
      </w:r>
    </w:p>
    <w:p w:rsidR="000375DA" w:rsidRDefault="000375DA" w:rsidP="000375D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ζ) Παράταση ταφής (Μετά από δοκιμαστική εκταφή ελέγχου  και μη  αποστέωσης) στα Κοιμητήρια Φυτόκου, </w:t>
      </w:r>
      <w:proofErr w:type="spellStart"/>
      <w:r>
        <w:rPr>
          <w:rFonts w:ascii="Calibri" w:eastAsia="Times-Roman" w:hAnsi="Calibri" w:cs="Calibri"/>
          <w:b/>
          <w:color w:val="000000"/>
        </w:rPr>
        <w:t>Μελισσατίκων</w:t>
      </w:r>
      <w:proofErr w:type="spellEnd"/>
      <w:r>
        <w:rPr>
          <w:rFonts w:ascii="Calibri" w:eastAsia="Times-Roman" w:hAnsi="Calibri" w:cs="Calibri"/>
          <w:b/>
          <w:color w:val="000000"/>
        </w:rPr>
        <w:t>, Γλαφυρών).</w:t>
      </w:r>
    </w:p>
    <w:p w:rsidR="008A19B9" w:rsidRDefault="008A19B9" w:rsidP="008A19B9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40 € </w:t>
      </w:r>
      <w:r>
        <w:rPr>
          <w:rFonts w:ascii="Calibri" w:eastAsia="Times-Roman" w:hAnsi="Calibri" w:cs="Calibri"/>
          <w:b/>
          <w:color w:val="FF0000"/>
        </w:rPr>
        <w:t>(από 15</w:t>
      </w:r>
      <w:r w:rsidRPr="000375DA">
        <w:rPr>
          <w:rFonts w:ascii="Calibri" w:eastAsia="Times-Roman" w:hAnsi="Calibri" w:cs="Calibri"/>
          <w:color w:val="FF0000"/>
        </w:rPr>
        <w:t xml:space="preserve"> </w:t>
      </w:r>
      <w:r w:rsidRPr="000375DA">
        <w:rPr>
          <w:rFonts w:ascii="Calibri" w:eastAsia="Times-Roman" w:hAnsi="Calibri" w:cs="Calibri"/>
          <w:b/>
          <w:color w:val="FF0000"/>
        </w:rPr>
        <w:t>€)</w:t>
      </w:r>
    </w:p>
    <w:p w:rsidR="008A19B9" w:rsidRDefault="008A19B9" w:rsidP="008A19B9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  <w:t xml:space="preserve">20 €) </w:t>
      </w:r>
      <w:r>
        <w:rPr>
          <w:rFonts w:ascii="Calibri" w:eastAsia="Times-Roman" w:hAnsi="Calibri" w:cs="Calibri"/>
          <w:b/>
          <w:color w:val="FF0000"/>
        </w:rPr>
        <w:t>(από 8</w:t>
      </w:r>
      <w:r w:rsidRPr="000375DA">
        <w:rPr>
          <w:rFonts w:ascii="Calibri" w:eastAsia="Times-Roman" w:hAnsi="Calibri" w:cs="Calibri"/>
          <w:color w:val="FF0000"/>
        </w:rPr>
        <w:t xml:space="preserve"> </w:t>
      </w:r>
      <w:r w:rsidRPr="000375DA">
        <w:rPr>
          <w:rFonts w:ascii="Calibri" w:eastAsia="Times-Roman" w:hAnsi="Calibri" w:cs="Calibri"/>
          <w:b/>
          <w:color w:val="FF0000"/>
        </w:rPr>
        <w:t>€)</w:t>
      </w:r>
      <w:r>
        <w:rPr>
          <w:rFonts w:ascii="Calibri" w:eastAsia="Times-Roman" w:hAnsi="Calibri" w:cs="Calibri"/>
          <w:color w:val="000000"/>
        </w:rPr>
        <w:tab/>
      </w:r>
    </w:p>
    <w:p w:rsidR="008A19B9" w:rsidRDefault="008A19B9" w:rsidP="008A19B9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50 € </w:t>
      </w:r>
      <w:r>
        <w:rPr>
          <w:rFonts w:ascii="Calibri" w:eastAsia="Times-Roman" w:hAnsi="Calibri" w:cs="Calibri"/>
          <w:b/>
          <w:color w:val="FF0000"/>
        </w:rPr>
        <w:t xml:space="preserve">(από </w:t>
      </w:r>
      <w:r w:rsidRPr="000375DA">
        <w:rPr>
          <w:rFonts w:ascii="Calibri" w:eastAsia="Times-Roman" w:hAnsi="Calibri" w:cs="Calibri"/>
          <w:b/>
          <w:color w:val="FF0000"/>
        </w:rPr>
        <w:t>2</w:t>
      </w:r>
      <w:r>
        <w:rPr>
          <w:rFonts w:ascii="Calibri" w:eastAsia="Times-Roman" w:hAnsi="Calibri" w:cs="Calibri"/>
          <w:b/>
          <w:color w:val="FF0000"/>
        </w:rPr>
        <w:t>5</w:t>
      </w:r>
      <w:r w:rsidRPr="000375DA">
        <w:rPr>
          <w:rFonts w:ascii="Calibri" w:eastAsia="Times-Roman" w:hAnsi="Calibri" w:cs="Calibri"/>
          <w:color w:val="FF0000"/>
        </w:rPr>
        <w:t xml:space="preserve"> </w:t>
      </w:r>
      <w:r w:rsidRPr="000375DA">
        <w:rPr>
          <w:rFonts w:ascii="Calibri" w:eastAsia="Times-Roman" w:hAnsi="Calibri" w:cs="Calibri"/>
          <w:b/>
          <w:color w:val="FF0000"/>
        </w:rPr>
        <w:t>€)</w:t>
      </w:r>
    </w:p>
    <w:p w:rsidR="008A19B9" w:rsidRDefault="008A19B9" w:rsidP="008A19B9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  <w:t xml:space="preserve">25 €) </w:t>
      </w:r>
      <w:r>
        <w:rPr>
          <w:rFonts w:ascii="Calibri" w:eastAsia="Times-Roman" w:hAnsi="Calibri" w:cs="Calibri"/>
          <w:b/>
          <w:color w:val="FF0000"/>
        </w:rPr>
        <w:t>(από 13</w:t>
      </w:r>
      <w:r w:rsidRPr="000375DA">
        <w:rPr>
          <w:rFonts w:ascii="Calibri" w:eastAsia="Times-Roman" w:hAnsi="Calibri" w:cs="Calibri"/>
          <w:color w:val="FF0000"/>
        </w:rPr>
        <w:t xml:space="preserve"> </w:t>
      </w:r>
      <w:r w:rsidRPr="000375DA">
        <w:rPr>
          <w:rFonts w:ascii="Calibri" w:eastAsia="Times-Roman" w:hAnsi="Calibri" w:cs="Calibri"/>
          <w:b/>
          <w:color w:val="FF0000"/>
        </w:rPr>
        <w:t>€)</w:t>
      </w:r>
      <w:r>
        <w:rPr>
          <w:rFonts w:ascii="Calibri" w:eastAsia="Times-Roman" w:hAnsi="Calibri" w:cs="Calibri"/>
          <w:color w:val="000000"/>
        </w:rPr>
        <w:tab/>
      </w:r>
    </w:p>
    <w:p w:rsidR="008A19B9" w:rsidRDefault="008A19B9" w:rsidP="008A19B9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                   70</w:t>
      </w:r>
      <w:r>
        <w:rPr>
          <w:rFonts w:ascii="Calibri" w:eastAsia="Times-Roman" w:hAnsi="Calibri" w:cs="Calibri"/>
          <w:b/>
          <w:bCs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 xml:space="preserve">€ </w:t>
      </w:r>
      <w:r>
        <w:rPr>
          <w:rFonts w:ascii="Calibri" w:eastAsia="Times-Roman" w:hAnsi="Calibri" w:cs="Calibri"/>
          <w:b/>
          <w:color w:val="FF0000"/>
        </w:rPr>
        <w:t>(από 35</w:t>
      </w:r>
      <w:r w:rsidRPr="000375DA">
        <w:rPr>
          <w:rFonts w:ascii="Calibri" w:eastAsia="Times-Roman" w:hAnsi="Calibri" w:cs="Calibri"/>
          <w:color w:val="FF0000"/>
        </w:rPr>
        <w:t xml:space="preserve"> </w:t>
      </w:r>
      <w:r w:rsidRPr="000375DA">
        <w:rPr>
          <w:rFonts w:ascii="Calibri" w:eastAsia="Times-Roman" w:hAnsi="Calibri" w:cs="Calibri"/>
          <w:b/>
          <w:color w:val="FF0000"/>
        </w:rPr>
        <w:t>€)</w:t>
      </w:r>
    </w:p>
    <w:p w:rsidR="00123823" w:rsidRDefault="008A19B9" w:rsidP="008A19B9">
      <w:pPr>
        <w:spacing w:after="43"/>
        <w:ind w:firstLine="720"/>
        <w:jc w:val="both"/>
        <w:rPr>
          <w:rFonts w:ascii="Calibri" w:eastAsia="Times-Roman" w:hAnsi="Calibri" w:cs="Calibri"/>
          <w:b/>
          <w:color w:val="FF0000"/>
          <w:lang w:val="en-US"/>
        </w:rPr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  <w:t xml:space="preserve">35 €) </w:t>
      </w:r>
      <w:r>
        <w:rPr>
          <w:rFonts w:ascii="Calibri" w:eastAsia="Times-Roman" w:hAnsi="Calibri" w:cs="Calibri"/>
          <w:b/>
          <w:color w:val="FF0000"/>
        </w:rPr>
        <w:t>(από 18</w:t>
      </w:r>
      <w:r w:rsidRPr="000375DA">
        <w:rPr>
          <w:rFonts w:ascii="Calibri" w:eastAsia="Times-Roman" w:hAnsi="Calibri" w:cs="Calibri"/>
          <w:color w:val="FF0000"/>
        </w:rPr>
        <w:t xml:space="preserve"> </w:t>
      </w:r>
      <w:r w:rsidRPr="000375DA">
        <w:rPr>
          <w:rFonts w:ascii="Calibri" w:eastAsia="Times-Roman" w:hAnsi="Calibri" w:cs="Calibri"/>
          <w:b/>
          <w:color w:val="FF0000"/>
        </w:rPr>
        <w:t>€)</w:t>
      </w:r>
    </w:p>
    <w:p w:rsidR="008A19B9" w:rsidRDefault="008A19B9" w:rsidP="008A19B9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ab/>
      </w:r>
    </w:p>
    <w:p w:rsidR="000375DA" w:rsidRDefault="000375DA" w:rsidP="000375DA">
      <w:pPr>
        <w:pStyle w:val="a5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t>4) Φύλαξη οστών ή τέφρας στα οστεοφυλάκια ή σε οστεοθυρίδες (όπου υπάρχουν)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(στα Κοιμητήρια θέση Κούκος¨ </w:t>
      </w:r>
      <w:proofErr w:type="spellStart"/>
      <w:r>
        <w:rPr>
          <w:rFonts w:ascii="Calibri" w:eastAsia="Times-Roman" w:hAnsi="Calibri" w:cs="Calibri"/>
          <w:color w:val="000000"/>
        </w:rPr>
        <w:t>Αγ.Γεωργίου</w:t>
      </w:r>
      <w:proofErr w:type="spellEnd"/>
      <w:r>
        <w:rPr>
          <w:rFonts w:ascii="Calibri" w:eastAsia="Times-Roman" w:hAnsi="Calibri" w:cs="Calibri"/>
          <w:color w:val="000000"/>
        </w:rPr>
        <w:t xml:space="preserve"> Ιωλκού, </w:t>
      </w:r>
      <w:proofErr w:type="spellStart"/>
      <w:r>
        <w:rPr>
          <w:rFonts w:ascii="Calibri" w:eastAsia="Times-Roman" w:hAnsi="Calibri" w:cs="Calibri"/>
          <w:color w:val="000000"/>
        </w:rPr>
        <w:t>Αγ.Παρασκευής</w:t>
      </w:r>
      <w:proofErr w:type="spellEnd"/>
      <w:r>
        <w:rPr>
          <w:rFonts w:ascii="Calibri" w:eastAsia="Times-Roman" w:hAnsi="Calibri" w:cs="Calibri"/>
          <w:color w:val="000000"/>
        </w:rPr>
        <w:t xml:space="preserve">,  </w:t>
      </w:r>
      <w:proofErr w:type="spellStart"/>
      <w:r>
        <w:rPr>
          <w:rFonts w:ascii="Calibri" w:eastAsia="Times-Roman" w:hAnsi="Calibri" w:cs="Calibri"/>
          <w:color w:val="000000"/>
        </w:rPr>
        <w:t>Ν.Παγασών</w:t>
      </w:r>
      <w:proofErr w:type="spellEnd"/>
      <w:r>
        <w:rPr>
          <w:rFonts w:ascii="Calibri" w:eastAsia="Times-Roman" w:hAnsi="Calibri" w:cs="Calibri"/>
          <w:color w:val="000000"/>
        </w:rPr>
        <w:t xml:space="preserve">, Φυτόκου, </w:t>
      </w:r>
      <w:proofErr w:type="spellStart"/>
      <w:r>
        <w:rPr>
          <w:rFonts w:ascii="Calibri" w:eastAsia="Times-Roman" w:hAnsi="Calibri" w:cs="Calibri"/>
          <w:color w:val="000000"/>
        </w:rPr>
        <w:t>Μελισσατίκων</w:t>
      </w:r>
      <w:proofErr w:type="spellEnd"/>
      <w:r>
        <w:rPr>
          <w:rFonts w:ascii="Calibri" w:eastAsia="Times-Roman" w:hAnsi="Calibri" w:cs="Calibri"/>
          <w:color w:val="000000"/>
        </w:rPr>
        <w:t>, Γλαφυρών και Ταξιαρχών)</w:t>
      </w:r>
    </w:p>
    <w:p w:rsidR="000375DA" w:rsidRDefault="000375DA" w:rsidP="000375DA">
      <w:pPr>
        <w:pStyle w:val="a5"/>
        <w:spacing w:after="43"/>
        <w:ind w:firstLine="720"/>
        <w:jc w:val="both"/>
        <w:rPr>
          <w:rFonts w:ascii="Calibri" w:eastAsia="Times-Roman" w:hAnsi="Calibri" w:cs="Calibri"/>
          <w:color w:val="000000"/>
          <w:lang w:val="en-US"/>
        </w:rPr>
      </w:pPr>
      <w:r>
        <w:rPr>
          <w:rFonts w:ascii="Calibri" w:eastAsia="Times-Roman" w:hAnsi="Calibri" w:cs="Calibri"/>
          <w:color w:val="000000"/>
        </w:rPr>
        <w:t xml:space="preserve">Ετησίως                                                                     </w:t>
      </w:r>
      <w:r w:rsidRPr="000375DA">
        <w:rPr>
          <w:rFonts w:ascii="Calibri" w:eastAsia="Times-Roman" w:hAnsi="Calibri" w:cs="Calibri"/>
          <w:color w:val="000000"/>
        </w:rPr>
        <w:t xml:space="preserve">  </w:t>
      </w:r>
      <w:r>
        <w:rPr>
          <w:rFonts w:ascii="Calibri" w:eastAsia="Times-Roman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b/>
          <w:bCs/>
          <w:color w:val="000000"/>
        </w:rPr>
        <w:t>20</w:t>
      </w:r>
      <w:r>
        <w:rPr>
          <w:rFonts w:ascii="Calibri" w:eastAsia="Times-Roman" w:hAnsi="Calibri" w:cs="Calibri"/>
          <w:b/>
          <w:color w:val="000000"/>
        </w:rPr>
        <w:t>€</w:t>
      </w:r>
      <w:r>
        <w:rPr>
          <w:rFonts w:ascii="Calibri" w:eastAsia="Times-Roman" w:hAnsi="Calibri" w:cs="Calibri"/>
          <w:color w:val="000000"/>
        </w:rPr>
        <w:t xml:space="preserve"> </w:t>
      </w:r>
    </w:p>
    <w:p w:rsidR="00123823" w:rsidRPr="00123823" w:rsidRDefault="00123823" w:rsidP="000375DA">
      <w:pPr>
        <w:pStyle w:val="a5"/>
        <w:spacing w:after="43"/>
        <w:ind w:firstLine="720"/>
        <w:jc w:val="both"/>
        <w:rPr>
          <w:lang w:val="en-US"/>
        </w:rPr>
      </w:pPr>
    </w:p>
    <w:p w:rsidR="000375DA" w:rsidRDefault="000375DA" w:rsidP="000375DA">
      <w:pPr>
        <w:pStyle w:val="a5"/>
        <w:spacing w:after="100"/>
        <w:jc w:val="both"/>
      </w:pPr>
      <w:r>
        <w:rPr>
          <w:rFonts w:ascii="Calibri" w:eastAsia="Times-Roman" w:hAnsi="Calibri" w:cs="Calibri"/>
          <w:b/>
          <w:color w:val="000000"/>
        </w:rPr>
        <w:t xml:space="preserve">5) Αφή (άναμμα) Κανδηλιών &amp; περιποίηση –καθαριότητα μνημείων  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 xml:space="preserve">Αφή κανδηλιών                                                         9€ ανά μήνα 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 xml:space="preserve">Περιποίηση – καθαρισμός                                      </w:t>
      </w:r>
      <w:r w:rsidR="00914A82">
        <w:rPr>
          <w:rFonts w:ascii="Calibri" w:eastAsia="Times-Roman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13€ ανά μήνα</w:t>
      </w:r>
    </w:p>
    <w:p w:rsidR="000375DA" w:rsidRDefault="000375DA" w:rsidP="000375DA">
      <w:pPr>
        <w:pStyle w:val="a5"/>
        <w:spacing w:after="100"/>
        <w:ind w:firstLine="720"/>
        <w:jc w:val="both"/>
        <w:rPr>
          <w:rFonts w:ascii="Calibri" w:eastAsia="Times-Roman" w:hAnsi="Calibri" w:cs="Calibri"/>
          <w:b/>
          <w:color w:val="000000"/>
          <w:lang w:val="en-US"/>
        </w:rPr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Αφή &amp; Περιποίηση                                                   20€ ανά μήνα</w:t>
      </w:r>
    </w:p>
    <w:p w:rsidR="00123823" w:rsidRPr="00123823" w:rsidRDefault="00123823" w:rsidP="000375DA">
      <w:pPr>
        <w:pStyle w:val="a5"/>
        <w:spacing w:after="100"/>
        <w:ind w:firstLine="720"/>
        <w:jc w:val="both"/>
        <w:rPr>
          <w:lang w:val="en-US"/>
        </w:rPr>
      </w:pPr>
    </w:p>
    <w:p w:rsidR="00123823" w:rsidRDefault="000375DA" w:rsidP="000375DA">
      <w:pPr>
        <w:pStyle w:val="a5"/>
        <w:spacing w:after="43"/>
        <w:jc w:val="both"/>
        <w:rPr>
          <w:rFonts w:ascii="Calibri" w:eastAsia="Times-Roman" w:hAnsi="Calibri" w:cs="Calibri"/>
          <w:b/>
          <w:color w:val="000000"/>
          <w:lang w:val="en-US"/>
        </w:rPr>
      </w:pPr>
      <w:r>
        <w:rPr>
          <w:rFonts w:ascii="Calibri" w:eastAsia="Times-Roman" w:hAnsi="Calibri" w:cs="Calibri"/>
          <w:b/>
          <w:color w:val="000000"/>
        </w:rPr>
        <w:t xml:space="preserve">6) Ανέγερση μνημείου </w:t>
      </w:r>
      <w:r>
        <w:rPr>
          <w:rFonts w:ascii="Calibri" w:eastAsia="Times-Roman" w:hAnsi="Calibri" w:cs="Calibri"/>
          <w:color w:val="000000"/>
        </w:rPr>
        <w:t>στο Κοιμητήριο Θέση ΄Κούκος¨</w:t>
      </w:r>
      <w:r>
        <w:rPr>
          <w:rFonts w:ascii="Calibri" w:eastAsia="Times-Roman" w:hAnsi="Calibri" w:cs="Calibri"/>
          <w:b/>
          <w:color w:val="000000"/>
        </w:rPr>
        <w:t xml:space="preserve">     50 € </w:t>
      </w:r>
    </w:p>
    <w:p w:rsidR="000375DA" w:rsidRDefault="000375DA" w:rsidP="000375DA">
      <w:pPr>
        <w:pStyle w:val="a5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t xml:space="preserve"> </w:t>
      </w:r>
    </w:p>
    <w:p w:rsidR="000375DA" w:rsidRDefault="000375DA" w:rsidP="000375DA">
      <w:pPr>
        <w:pStyle w:val="a5"/>
        <w:spacing w:after="43"/>
        <w:jc w:val="both"/>
        <w:rPr>
          <w:rFonts w:ascii="Calibri" w:eastAsia="Times-Roman" w:hAnsi="Calibri" w:cs="Calibri"/>
          <w:b/>
          <w:color w:val="000000"/>
        </w:rPr>
      </w:pPr>
      <w:r>
        <w:rPr>
          <w:rFonts w:ascii="Calibri" w:eastAsia="Times-Roman" w:hAnsi="Calibri" w:cs="Calibri"/>
          <w:b/>
          <w:color w:val="000000"/>
        </w:rPr>
        <w:t xml:space="preserve">7) Ανέγερση μνημείου </w:t>
      </w:r>
      <w:r>
        <w:rPr>
          <w:rFonts w:ascii="Calibri" w:eastAsia="Times-Roman" w:hAnsi="Calibri" w:cs="Calibri"/>
          <w:color w:val="000000"/>
        </w:rPr>
        <w:t xml:space="preserve">στα  Κοιμητήρια </w:t>
      </w:r>
      <w:proofErr w:type="spellStart"/>
      <w:r>
        <w:rPr>
          <w:rFonts w:ascii="Calibri" w:eastAsia="Times-Roman" w:hAnsi="Calibri" w:cs="Calibri"/>
          <w:color w:val="000000"/>
        </w:rPr>
        <w:t>Αγ.Γεωργίου</w:t>
      </w:r>
      <w:proofErr w:type="spellEnd"/>
      <w:r>
        <w:rPr>
          <w:rFonts w:ascii="Calibri" w:eastAsia="Times-Roman" w:hAnsi="Calibri" w:cs="Calibri"/>
          <w:color w:val="000000"/>
        </w:rPr>
        <w:t xml:space="preserve"> Ιωλκού, </w:t>
      </w:r>
      <w:proofErr w:type="spellStart"/>
      <w:r>
        <w:rPr>
          <w:rFonts w:ascii="Calibri" w:eastAsia="Times-Roman" w:hAnsi="Calibri" w:cs="Calibri"/>
          <w:color w:val="000000"/>
        </w:rPr>
        <w:t>Αγ.Παρασκευής</w:t>
      </w:r>
      <w:proofErr w:type="spellEnd"/>
      <w:r>
        <w:rPr>
          <w:rFonts w:ascii="Calibri" w:eastAsia="Times-Roman" w:hAnsi="Calibri" w:cs="Calibri"/>
          <w:color w:val="000000"/>
        </w:rPr>
        <w:t xml:space="preserve">,  </w:t>
      </w:r>
      <w:proofErr w:type="spellStart"/>
      <w:r>
        <w:rPr>
          <w:rFonts w:ascii="Calibri" w:eastAsia="Times-Roman" w:hAnsi="Calibri" w:cs="Calibri"/>
          <w:color w:val="000000"/>
        </w:rPr>
        <w:t>Ν.Παγασών</w:t>
      </w:r>
      <w:proofErr w:type="spellEnd"/>
      <w:r>
        <w:rPr>
          <w:rFonts w:ascii="Calibri" w:eastAsia="Times-Roman" w:hAnsi="Calibri" w:cs="Calibri"/>
          <w:color w:val="000000"/>
        </w:rPr>
        <w:t xml:space="preserve">, Φυτόκου, </w:t>
      </w:r>
      <w:proofErr w:type="spellStart"/>
      <w:r>
        <w:rPr>
          <w:rFonts w:ascii="Calibri" w:eastAsia="Times-Roman" w:hAnsi="Calibri" w:cs="Calibri"/>
          <w:color w:val="000000"/>
        </w:rPr>
        <w:t>Μελισσατίκων</w:t>
      </w:r>
      <w:proofErr w:type="spellEnd"/>
      <w:r>
        <w:rPr>
          <w:rFonts w:ascii="Calibri" w:eastAsia="Times-Roman" w:hAnsi="Calibri" w:cs="Calibri"/>
          <w:color w:val="000000"/>
        </w:rPr>
        <w:t>, Γλαφυρών</w:t>
      </w:r>
      <w:r>
        <w:rPr>
          <w:rFonts w:ascii="Calibri" w:eastAsia="Times-Roman" w:hAnsi="Calibri" w:cs="Calibri"/>
          <w:b/>
          <w:color w:val="000000"/>
        </w:rPr>
        <w:t xml:space="preserve">  25 €</w:t>
      </w:r>
    </w:p>
    <w:p w:rsidR="00D94FF9" w:rsidRDefault="00D94FF9" w:rsidP="000375DA">
      <w:pPr>
        <w:pStyle w:val="a5"/>
        <w:spacing w:after="43"/>
        <w:jc w:val="both"/>
        <w:rPr>
          <w:rFonts w:ascii="Calibri" w:eastAsia="Times-Roman" w:hAnsi="Calibri" w:cs="Calibri"/>
          <w:b/>
          <w:color w:val="000000"/>
        </w:rPr>
      </w:pPr>
    </w:p>
    <w:p w:rsidR="00D94FF9" w:rsidRDefault="00D94FF9" w:rsidP="000375DA">
      <w:pPr>
        <w:pStyle w:val="a5"/>
        <w:spacing w:after="43"/>
        <w:jc w:val="both"/>
        <w:rPr>
          <w:rFonts w:ascii="Calibri" w:eastAsia="Times-Roman" w:hAnsi="Calibri" w:cs="Calibri"/>
          <w:b/>
          <w:color w:val="000000"/>
          <w:lang w:val="en-US"/>
        </w:rPr>
      </w:pPr>
    </w:p>
    <w:p w:rsidR="00123823" w:rsidRPr="00123823" w:rsidRDefault="00123823" w:rsidP="000375DA">
      <w:pPr>
        <w:pStyle w:val="a5"/>
        <w:spacing w:after="43"/>
        <w:jc w:val="both"/>
        <w:rPr>
          <w:lang w:val="en-US"/>
        </w:rPr>
      </w:pPr>
    </w:p>
    <w:p w:rsidR="000375DA" w:rsidRDefault="000375DA" w:rsidP="000375DA">
      <w:pPr>
        <w:pStyle w:val="a5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lastRenderedPageBreak/>
        <w:t>8)  Αγορά οικογενειακού τάφου ισχύει για το Κοιμητήριο θέση ΄Κούκος¨</w:t>
      </w:r>
    </w:p>
    <w:p w:rsidR="000375DA" w:rsidRDefault="000375DA" w:rsidP="000375DA">
      <w:pPr>
        <w:pStyle w:val="a5"/>
        <w:shd w:val="clear" w:color="auto" w:fill="FFFFFF"/>
        <w:spacing w:after="43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 xml:space="preserve">α) </w:t>
      </w:r>
      <w:r>
        <w:rPr>
          <w:rFonts w:ascii="Calibri" w:eastAsia="Times-Roman" w:hAnsi="Calibri" w:cs="Calibri"/>
          <w:b/>
          <w:color w:val="000000"/>
        </w:rPr>
        <w:tab/>
      </w:r>
      <w:r>
        <w:rPr>
          <w:rFonts w:ascii="Calibri" w:hAnsi="Calibri" w:cs="Calibri"/>
          <w:color w:val="000000"/>
        </w:rPr>
        <w:t xml:space="preserve">●  </w:t>
      </w:r>
      <w:r>
        <w:rPr>
          <w:rFonts w:ascii="Calibri" w:eastAsia="Times-Roman" w:hAnsi="Calibri" w:cs="Calibri"/>
          <w:color w:val="000000"/>
        </w:rPr>
        <w:t xml:space="preserve">Μονός 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             10.000€</w:t>
      </w:r>
    </w:p>
    <w:p w:rsidR="000375DA" w:rsidRDefault="000375DA" w:rsidP="000375DA">
      <w:pPr>
        <w:pStyle w:val="a5"/>
        <w:shd w:val="clear" w:color="auto" w:fill="FFFFFF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(δυνατότητα εξόφλησης σε 10 μηνιαίες δόσεις των 1.000 €. Η σύνταξη του </w:t>
      </w:r>
      <w:r>
        <w:rPr>
          <w:rFonts w:ascii="Calibri" w:eastAsia="Times-Roman" w:hAnsi="Calibri" w:cs="Calibri"/>
          <w:color w:val="000000"/>
        </w:rPr>
        <w:tab/>
        <w:t xml:space="preserve">οριστικού συμβολαίου θα γίνεται μετά την εξόφληση. Σε περίπτωση παρόδου </w:t>
      </w:r>
      <w:r>
        <w:rPr>
          <w:rFonts w:ascii="Calibri" w:eastAsia="Times-Roman" w:hAnsi="Calibri" w:cs="Calibri"/>
          <w:color w:val="000000"/>
        </w:rPr>
        <w:tab/>
        <w:t xml:space="preserve">εξαμήνου, πέραν των 10 μηνών, χωρίς να έχει εξοφληθεί το συνολικό ποσό, </w:t>
      </w:r>
      <w:r>
        <w:rPr>
          <w:rFonts w:ascii="Calibri" w:eastAsia="Times-Roman" w:hAnsi="Calibri" w:cs="Calibri"/>
          <w:color w:val="000000"/>
        </w:rPr>
        <w:tab/>
        <w:t xml:space="preserve">το μνήμα </w:t>
      </w:r>
      <w:r>
        <w:rPr>
          <w:rFonts w:ascii="Calibri" w:eastAsia="Times-Roman" w:hAnsi="Calibri" w:cs="Calibri"/>
          <w:color w:val="000000"/>
        </w:rPr>
        <w:tab/>
        <w:t xml:space="preserve">μετατρέπεται σε τριετούς διάρκειας, με απώλεια των ποσών </w:t>
      </w:r>
      <w:r>
        <w:rPr>
          <w:rFonts w:ascii="Calibri" w:eastAsia="Times-Roman" w:hAnsi="Calibri" w:cs="Calibri"/>
          <w:color w:val="000000"/>
        </w:rPr>
        <w:tab/>
        <w:t xml:space="preserve">που έχουν </w:t>
      </w:r>
      <w:r>
        <w:rPr>
          <w:rFonts w:ascii="Calibri" w:eastAsia="Times-Roman" w:hAnsi="Calibri" w:cs="Calibri"/>
          <w:color w:val="000000"/>
        </w:rPr>
        <w:tab/>
        <w:t>καταβληθεί))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eastAsia="Calibri" w:hAnsi="Calibri" w:cs="Calibri"/>
          <w:color w:val="000000"/>
        </w:rPr>
        <w:t xml:space="preserve">     </w:t>
      </w:r>
      <w:r>
        <w:rPr>
          <w:rFonts w:ascii="Calibri" w:hAnsi="Calibri" w:cs="Calibri"/>
          <w:color w:val="000000"/>
        </w:rPr>
        <w:tab/>
        <w:t xml:space="preserve">● </w:t>
      </w:r>
      <w:r>
        <w:rPr>
          <w:rFonts w:ascii="Calibri" w:eastAsia="Times-Roman" w:hAnsi="Calibri" w:cs="Calibri"/>
          <w:color w:val="000000"/>
        </w:rPr>
        <w:t xml:space="preserve">Διπλός 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20.000€</w:t>
      </w:r>
    </w:p>
    <w:p w:rsidR="000375DA" w:rsidRDefault="000375DA" w:rsidP="000375DA">
      <w:pPr>
        <w:pStyle w:val="a5"/>
        <w:shd w:val="clear" w:color="auto" w:fill="FFFFFF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(δυνατότητα εξόφλησης σε 10 μηνιαίες δόσεις των 2.000 €. Η σύνταξη του </w:t>
      </w:r>
      <w:r>
        <w:rPr>
          <w:rFonts w:ascii="Calibri" w:eastAsia="Times-Roman" w:hAnsi="Calibri" w:cs="Calibri"/>
          <w:color w:val="000000"/>
        </w:rPr>
        <w:tab/>
        <w:t xml:space="preserve">οριστικού συμβολαίου θα γίνεται μετά την εξόφληση. Σε περίπτωση παρόδου </w:t>
      </w:r>
      <w:r>
        <w:rPr>
          <w:rFonts w:ascii="Calibri" w:eastAsia="Times-Roman" w:hAnsi="Calibri" w:cs="Calibri"/>
          <w:color w:val="000000"/>
        </w:rPr>
        <w:tab/>
        <w:t xml:space="preserve">εξαμήνου, πέραν των 10 μηνών, χωρίς να έχει εξοφληθεί το συνολικό ποσό, </w:t>
      </w:r>
      <w:r>
        <w:rPr>
          <w:rFonts w:ascii="Calibri" w:eastAsia="Times-Roman" w:hAnsi="Calibri" w:cs="Calibri"/>
          <w:color w:val="000000"/>
        </w:rPr>
        <w:tab/>
        <w:t xml:space="preserve">το μνήμα </w:t>
      </w:r>
      <w:r>
        <w:rPr>
          <w:rFonts w:ascii="Calibri" w:eastAsia="Times-Roman" w:hAnsi="Calibri" w:cs="Calibri"/>
          <w:color w:val="000000"/>
        </w:rPr>
        <w:tab/>
        <w:t xml:space="preserve">μετατρέπεται σε τριετούς διάρκειας, με απώλεια των ποσών </w:t>
      </w:r>
      <w:r>
        <w:rPr>
          <w:rFonts w:ascii="Calibri" w:eastAsia="Times-Roman" w:hAnsi="Calibri" w:cs="Calibri"/>
          <w:color w:val="000000"/>
        </w:rPr>
        <w:tab/>
        <w:t xml:space="preserve">που έχουν </w:t>
      </w:r>
      <w:r>
        <w:rPr>
          <w:rFonts w:ascii="Calibri" w:eastAsia="Times-Roman" w:hAnsi="Calibri" w:cs="Calibri"/>
          <w:color w:val="000000"/>
        </w:rPr>
        <w:tab/>
        <w:t>καταβληθεί))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>β)</w:t>
      </w:r>
      <w:r>
        <w:rPr>
          <w:rFonts w:ascii="Calibri" w:eastAsia="Times-Roman" w:hAnsi="Calibri" w:cs="Calibri"/>
          <w:b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  </w:t>
      </w:r>
      <w:r>
        <w:rPr>
          <w:rFonts w:ascii="Calibri" w:hAnsi="Calibri" w:cs="Calibri"/>
          <w:color w:val="000000"/>
        </w:rPr>
        <w:tab/>
        <w:t xml:space="preserve">● </w:t>
      </w:r>
      <w:r>
        <w:rPr>
          <w:rFonts w:ascii="Calibri" w:eastAsia="Times-Roman" w:hAnsi="Calibri" w:cs="Calibri"/>
          <w:color w:val="000000"/>
        </w:rPr>
        <w:t xml:space="preserve">Φιλοξενία σε οικογενειακό τάφο                            </w:t>
      </w:r>
      <w:r>
        <w:rPr>
          <w:rFonts w:ascii="Calibri" w:eastAsia="Times-Roman" w:hAnsi="Calibri" w:cs="Calibri"/>
          <w:b/>
          <w:color w:val="000000"/>
        </w:rPr>
        <w:t>250€</w:t>
      </w:r>
    </w:p>
    <w:p w:rsidR="000375DA" w:rsidRPr="00A91ED4" w:rsidRDefault="000375DA" w:rsidP="000375DA">
      <w:pPr>
        <w:pStyle w:val="a5"/>
        <w:spacing w:after="43"/>
        <w:ind w:firstLine="720"/>
        <w:jc w:val="both"/>
        <w:rPr>
          <w:rFonts w:ascii="Calibri" w:eastAsia="Times-Roman" w:hAnsi="Calibri" w:cs="Calibri"/>
          <w:b/>
          <w:color w:val="000000"/>
        </w:rPr>
      </w:pPr>
      <w:r>
        <w:rPr>
          <w:rFonts w:ascii="Calibri" w:eastAsia="Times-Roman" w:hAnsi="Calibri" w:cs="Calibri"/>
          <w:color w:val="000000"/>
        </w:rPr>
        <w:t>γ)</w:t>
      </w:r>
      <w:r>
        <w:rPr>
          <w:rFonts w:ascii="Calibri" w:eastAsia="Times-Roman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>●</w:t>
      </w:r>
      <w:r w:rsidRPr="00634024">
        <w:rPr>
          <w:rFonts w:ascii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Εφάπαξ καταβολή δικαιώματος για καθ΄ υπέρβαση κατάληψης πρόσθετης έκτασης  της δικαιούμενης σε οικογενειακό τάφο        </w:t>
      </w:r>
      <w:r w:rsidR="00A91ED4">
        <w:rPr>
          <w:rFonts w:ascii="Calibri" w:eastAsia="Times-Roman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2.000€</w:t>
      </w:r>
    </w:p>
    <w:p w:rsidR="00123823" w:rsidRPr="00A91ED4" w:rsidRDefault="00123823" w:rsidP="000375DA">
      <w:pPr>
        <w:pStyle w:val="a5"/>
        <w:spacing w:after="43"/>
        <w:ind w:firstLine="720"/>
        <w:jc w:val="both"/>
      </w:pPr>
    </w:p>
    <w:p w:rsidR="000375DA" w:rsidRDefault="000375DA" w:rsidP="000375DA">
      <w:pPr>
        <w:pStyle w:val="a5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t xml:space="preserve">9) Νεκροθάλαμος 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Στο Νέο Κοιμητήριο Κούκος από της εισόδου και μέχρι 24 ώρες και για </w:t>
      </w:r>
    </w:p>
    <w:p w:rsidR="000375DA" w:rsidRDefault="000375DA" w:rsidP="000375DA">
      <w:pPr>
        <w:pStyle w:val="a5"/>
        <w:spacing w:after="43"/>
        <w:ind w:firstLine="720"/>
        <w:jc w:val="both"/>
        <w:rPr>
          <w:rFonts w:ascii="Calibri" w:eastAsia="Times-Roman" w:hAnsi="Calibri" w:cs="Calibri"/>
          <w:b/>
          <w:color w:val="000000"/>
          <w:lang w:val="en-US"/>
        </w:rPr>
      </w:pPr>
      <w:r>
        <w:rPr>
          <w:rFonts w:ascii="Calibri" w:eastAsia="Times-Roman" w:hAnsi="Calibri" w:cs="Calibri"/>
          <w:color w:val="000000"/>
        </w:rPr>
        <w:t xml:space="preserve">κάθε 24ωρο                                                                    </w:t>
      </w:r>
      <w:r w:rsidR="007F390E"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b/>
          <w:color w:val="000000"/>
        </w:rPr>
        <w:t xml:space="preserve">25€ </w:t>
      </w:r>
    </w:p>
    <w:p w:rsidR="00123823" w:rsidRPr="00123823" w:rsidRDefault="00123823" w:rsidP="000375DA">
      <w:pPr>
        <w:pStyle w:val="a5"/>
        <w:spacing w:after="43"/>
        <w:ind w:firstLine="720"/>
        <w:jc w:val="both"/>
        <w:rPr>
          <w:lang w:val="en-US"/>
        </w:rPr>
      </w:pPr>
    </w:p>
    <w:p w:rsidR="00123823" w:rsidRPr="00123823" w:rsidRDefault="000375DA" w:rsidP="000375DA">
      <w:pPr>
        <w:pStyle w:val="a5"/>
        <w:spacing w:after="43"/>
        <w:jc w:val="both"/>
        <w:rPr>
          <w:rFonts w:ascii="Calibri" w:eastAsia="Times-Roman" w:hAnsi="Calibri" w:cs="Calibri"/>
          <w:b/>
          <w:color w:val="000000"/>
          <w:lang w:val="en-US"/>
        </w:rPr>
      </w:pPr>
      <w:r>
        <w:rPr>
          <w:rFonts w:ascii="Calibri" w:eastAsia="Times-Roman" w:hAnsi="Calibri" w:cs="Calibri"/>
          <w:b/>
          <w:color w:val="000000"/>
        </w:rPr>
        <w:t xml:space="preserve">10) Ψυκτικός θάλαμος 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Νέο Κοιμητήριο θέση ¨Κούκος¨ παραμονή στους ψυκτικούς θαλάμους από της εισόδου και μέχρι 24 ώρες και για κάθε 24ωρο (Κυριακές –Αργίες)    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eastAsia="Calibri" w:hAnsi="Calibri" w:cs="Calibri"/>
          <w:color w:val="000000"/>
        </w:rPr>
        <w:t xml:space="preserve">                                                                                         </w:t>
      </w:r>
      <w:r w:rsidR="007F390E">
        <w:rPr>
          <w:rFonts w:ascii="Calibri" w:eastAsia="Calibri" w:hAnsi="Calibri" w:cs="Calibri"/>
          <w:color w:val="000000"/>
        </w:rPr>
        <w:tab/>
      </w:r>
      <w:r>
        <w:rPr>
          <w:rFonts w:ascii="Calibri" w:eastAsia="Times-Roman" w:hAnsi="Calibri" w:cs="Calibri"/>
          <w:b/>
          <w:color w:val="000000"/>
        </w:rPr>
        <w:t xml:space="preserve">25€ 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Παραμονή στο ψυκτικό θάλαμο με τη θέληση ή επιθυμία των συγγενών  ανά εικοσιτετράωρο.                                                                   </w:t>
      </w:r>
      <w:r w:rsidR="007F390E">
        <w:rPr>
          <w:rFonts w:ascii="Calibri" w:eastAsia="Times-Roman" w:hAnsi="Calibri" w:cs="Calibri"/>
          <w:color w:val="000000"/>
        </w:rPr>
        <w:tab/>
      </w:r>
      <w:r>
        <w:rPr>
          <w:rFonts w:ascii="Calibri" w:eastAsia="Times-Roman" w:hAnsi="Calibri" w:cs="Calibri"/>
          <w:b/>
          <w:color w:val="000000"/>
        </w:rPr>
        <w:t xml:space="preserve">35€ </w:t>
      </w:r>
    </w:p>
    <w:p w:rsidR="000375DA" w:rsidRDefault="000375DA" w:rsidP="000375DA">
      <w:pPr>
        <w:pStyle w:val="a5"/>
        <w:spacing w:after="43"/>
        <w:ind w:firstLine="720"/>
        <w:jc w:val="both"/>
        <w:rPr>
          <w:rFonts w:ascii="Calibri" w:eastAsia="Times-Roman" w:hAnsi="Calibri" w:cs="Calibri"/>
          <w:color w:val="000000"/>
        </w:rPr>
      </w:pPr>
    </w:p>
    <w:p w:rsidR="000375DA" w:rsidRDefault="000375DA" w:rsidP="000375DA">
      <w:pPr>
        <w:pStyle w:val="a5"/>
        <w:spacing w:after="43"/>
        <w:jc w:val="both"/>
      </w:pPr>
      <w:r w:rsidRPr="00C5014C">
        <w:rPr>
          <w:rFonts w:ascii="Calibri" w:eastAsia="Times-Roman" w:hAnsi="Calibri" w:cs="Calibri"/>
          <w:b/>
          <w:color w:val="000000"/>
          <w:sz w:val="40"/>
          <w:szCs w:val="40"/>
        </w:rPr>
        <w:t>Β</w:t>
      </w:r>
      <w:r>
        <w:rPr>
          <w:rFonts w:ascii="Calibri" w:eastAsia="Times-Roman" w:hAnsi="Calibri" w:cs="Calibri"/>
          <w:b/>
          <w:color w:val="000000"/>
          <w:sz w:val="32"/>
          <w:szCs w:val="32"/>
        </w:rPr>
        <w:t xml:space="preserve">. </w:t>
      </w:r>
      <w:r>
        <w:rPr>
          <w:rFonts w:ascii="Calibri" w:eastAsia="Times-Roman" w:hAnsi="Calibri" w:cs="Calibri"/>
          <w:b/>
          <w:color w:val="000000"/>
        </w:rPr>
        <w:t>Για όλα τα πιο κάτω αναφερόμενα Κοιμητήρια:</w:t>
      </w:r>
    </w:p>
    <w:p w:rsidR="000375DA" w:rsidRDefault="000375DA" w:rsidP="000375DA">
      <w:pPr>
        <w:pStyle w:val="a5"/>
        <w:spacing w:after="43"/>
        <w:ind w:right="-336"/>
        <w:jc w:val="both"/>
      </w:pPr>
      <w:r>
        <w:rPr>
          <w:rFonts w:ascii="Calibri" w:eastAsia="Times-Roman" w:hAnsi="Calibri" w:cs="Calibri"/>
          <w:b/>
          <w:color w:val="000000"/>
        </w:rPr>
        <w:t xml:space="preserve">Διμηνίου, Σέσκλου, </w:t>
      </w:r>
      <w:proofErr w:type="spellStart"/>
      <w:r>
        <w:rPr>
          <w:rFonts w:ascii="Calibri" w:eastAsia="Times-Roman" w:hAnsi="Calibri" w:cs="Calibri"/>
          <w:b/>
          <w:color w:val="000000"/>
        </w:rPr>
        <w:t>Παλιουρίου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ΆνωΒόλου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Ανακασιάς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Αγ.Ονουφρίου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Αγριάς, </w:t>
      </w:r>
      <w:proofErr w:type="spellStart"/>
      <w:r>
        <w:rPr>
          <w:rFonts w:ascii="Calibri" w:eastAsia="Times-Roman" w:hAnsi="Calibri" w:cs="Calibri"/>
          <w:b/>
          <w:color w:val="000000"/>
        </w:rPr>
        <w:t>Δράκειας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. </w:t>
      </w:r>
      <w:proofErr w:type="spellStart"/>
      <w:r>
        <w:rPr>
          <w:rFonts w:ascii="Calibri" w:eastAsia="Times-Roman" w:hAnsi="Calibri" w:cs="Calibri"/>
          <w:b/>
          <w:color w:val="000000"/>
        </w:rPr>
        <w:t>Ν.Αγχιάλου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Μικροθηβών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Αϊδινίου</w:t>
      </w:r>
      <w:proofErr w:type="spellEnd"/>
      <w:r>
        <w:rPr>
          <w:rFonts w:ascii="Calibri" w:eastAsia="Times-Roman" w:hAnsi="Calibri" w:cs="Calibri"/>
          <w:b/>
          <w:color w:val="000000"/>
        </w:rPr>
        <w:t>, Μακρυνίτσας (</w:t>
      </w:r>
      <w:proofErr w:type="spellStart"/>
      <w:r>
        <w:rPr>
          <w:rFonts w:ascii="Calibri" w:eastAsia="Times-Roman" w:hAnsi="Calibri" w:cs="Calibri"/>
          <w:b/>
          <w:color w:val="000000"/>
        </w:rPr>
        <w:t>θέσηΑλώνια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), </w:t>
      </w:r>
      <w:proofErr w:type="spellStart"/>
      <w:r>
        <w:rPr>
          <w:rFonts w:ascii="Calibri" w:eastAsia="Times-Roman" w:hAnsi="Calibri" w:cs="Calibri"/>
          <w:b/>
          <w:color w:val="000000"/>
        </w:rPr>
        <w:t>Κουκουράβας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(Μακρυνίτσας), </w:t>
      </w:r>
      <w:proofErr w:type="spellStart"/>
      <w:r>
        <w:rPr>
          <w:rFonts w:ascii="Calibri" w:eastAsia="Times-Roman" w:hAnsi="Calibri" w:cs="Calibri"/>
          <w:b/>
          <w:color w:val="000000"/>
        </w:rPr>
        <w:t>Αγ.Γεωργίου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Μακρυνίτσας, </w:t>
      </w:r>
      <w:proofErr w:type="spellStart"/>
      <w:r>
        <w:rPr>
          <w:rFonts w:ascii="Calibri" w:eastAsia="Times-Roman" w:hAnsi="Calibri" w:cs="Calibri"/>
          <w:b/>
          <w:color w:val="000000"/>
        </w:rPr>
        <w:t>Κατηχωρίου</w:t>
      </w:r>
      <w:proofErr w:type="spellEnd"/>
      <w:r>
        <w:rPr>
          <w:rFonts w:ascii="Calibri" w:eastAsia="Times-Roman" w:hAnsi="Calibri" w:cs="Calibri"/>
          <w:b/>
          <w:color w:val="000000"/>
        </w:rPr>
        <w:t>, Άλλης Μεριάς, Σταγιατών, Πορταριάς, ‘</w:t>
      </w:r>
      <w:proofErr w:type="spellStart"/>
      <w:r>
        <w:rPr>
          <w:rFonts w:ascii="Calibri" w:eastAsia="Times-Roman" w:hAnsi="Calibri" w:cs="Calibri"/>
          <w:b/>
          <w:color w:val="000000"/>
        </w:rPr>
        <w:t>Ανω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</w:t>
      </w:r>
      <w:proofErr w:type="spellStart"/>
      <w:r>
        <w:rPr>
          <w:rFonts w:ascii="Calibri" w:eastAsia="Times-Roman" w:hAnsi="Calibri" w:cs="Calibri"/>
          <w:b/>
          <w:color w:val="000000"/>
        </w:rPr>
        <w:t>Λεχώνίων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Κάτω </w:t>
      </w:r>
      <w:proofErr w:type="spellStart"/>
      <w:r>
        <w:rPr>
          <w:rFonts w:ascii="Calibri" w:eastAsia="Times-Roman" w:hAnsi="Calibri" w:cs="Calibri"/>
          <w:b/>
          <w:color w:val="000000"/>
        </w:rPr>
        <w:t>Λεχωνίων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color w:val="000000"/>
        </w:rPr>
        <w:t>Αγ.Βλασίου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,</w:t>
      </w:r>
      <w:proofErr w:type="spellStart"/>
      <w:r>
        <w:rPr>
          <w:rFonts w:ascii="Calibri" w:eastAsia="Times-Roman" w:hAnsi="Calibri" w:cs="Calibri"/>
          <w:b/>
          <w:color w:val="000000"/>
        </w:rPr>
        <w:t>Στρόφυλου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, </w:t>
      </w:r>
      <w:proofErr w:type="spellStart"/>
      <w:r>
        <w:rPr>
          <w:rFonts w:ascii="Calibri" w:eastAsia="Times-Roman" w:hAnsi="Calibri" w:cs="Calibri"/>
          <w:b/>
          <w:color w:val="000000"/>
        </w:rPr>
        <w:t>Παλαιοκάστρου</w:t>
      </w:r>
      <w:proofErr w:type="spellEnd"/>
      <w:r>
        <w:rPr>
          <w:rFonts w:ascii="Calibri" w:eastAsia="Times-Roman" w:hAnsi="Calibri" w:cs="Calibri"/>
          <w:b/>
          <w:color w:val="000000"/>
        </w:rPr>
        <w:t xml:space="preserve"> και </w:t>
      </w:r>
      <w:proofErr w:type="spellStart"/>
      <w:r>
        <w:rPr>
          <w:rFonts w:ascii="Calibri" w:eastAsia="Times-Roman" w:hAnsi="Calibri" w:cs="Calibri"/>
          <w:b/>
          <w:color w:val="000000"/>
        </w:rPr>
        <w:t>Αγ.Λαυρεντίου</w:t>
      </w:r>
      <w:proofErr w:type="spellEnd"/>
      <w:r>
        <w:rPr>
          <w:rFonts w:ascii="Calibri" w:eastAsia="Times-Roman" w:hAnsi="Calibri" w:cs="Calibri"/>
          <w:b/>
          <w:color w:val="000000"/>
        </w:rPr>
        <w:t>.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b/>
          <w:color w:val="000000"/>
        </w:rPr>
        <w:t>Οι τιμές έχουν ως εξής:</w:t>
      </w:r>
    </w:p>
    <w:p w:rsidR="000375DA" w:rsidRDefault="000375DA" w:rsidP="000375DA">
      <w:pPr>
        <w:pStyle w:val="a5"/>
        <w:spacing w:after="100"/>
        <w:jc w:val="both"/>
      </w:pPr>
      <w:r>
        <w:rPr>
          <w:rFonts w:ascii="Calibri" w:eastAsia="Times-Roman" w:hAnsi="Calibri" w:cs="Calibri"/>
          <w:b/>
          <w:color w:val="000000"/>
        </w:rPr>
        <w:t xml:space="preserve">1) Ταφή τριετούς διάρκειας 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Ενηλίκων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100€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Παιδιών από 10 έως 16 ετών                                 </w:t>
      </w:r>
      <w:r w:rsidR="00123823">
        <w:rPr>
          <w:rFonts w:ascii="Calibri" w:eastAsia="Times-Roman" w:hAnsi="Calibri" w:cs="Calibri"/>
          <w:color w:val="000000"/>
          <w:lang w:val="en-US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>50€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Παιδιά από 18 μηνών έως 10 ετών                  </w:t>
      </w:r>
      <w:r w:rsidR="00123823" w:rsidRPr="00123823">
        <w:rPr>
          <w:rFonts w:ascii="Calibri" w:eastAsia="Times-Roman" w:hAnsi="Calibri" w:cs="Calibri"/>
          <w:color w:val="000000"/>
        </w:rPr>
        <w:t xml:space="preserve">  </w:t>
      </w:r>
      <w:r>
        <w:rPr>
          <w:rFonts w:ascii="Calibri" w:eastAsia="Times-Roman" w:hAnsi="Calibri" w:cs="Calibri"/>
          <w:b/>
          <w:color w:val="000000"/>
        </w:rPr>
        <w:t>ΔΩΡΕΑΝ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 xml:space="preserve">Νηπίων έως 18 μηνών                                        </w:t>
      </w:r>
      <w:r>
        <w:rPr>
          <w:rFonts w:ascii="Calibri" w:eastAsia="Times-Roman" w:hAnsi="Calibri" w:cs="Calibri"/>
          <w:b/>
          <w:color w:val="000000"/>
        </w:rPr>
        <w:t>ΔΩΡΕΑΝ</w:t>
      </w:r>
    </w:p>
    <w:p w:rsidR="000375DA" w:rsidRDefault="000375DA" w:rsidP="000375DA">
      <w:pPr>
        <w:pStyle w:val="a5"/>
        <w:spacing w:after="43"/>
        <w:jc w:val="both"/>
        <w:rPr>
          <w:rFonts w:ascii="Calibri" w:eastAsia="Times-Roman" w:hAnsi="Calibri" w:cs="Calibri"/>
          <w:b/>
          <w:color w:val="000000"/>
          <w:lang w:val="en-US"/>
        </w:rPr>
      </w:pPr>
      <w:r>
        <w:rPr>
          <w:rFonts w:ascii="Calibri" w:eastAsia="Times-Roman" w:hAnsi="Calibri" w:cs="Calibri"/>
          <w:b/>
          <w:color w:val="000000"/>
        </w:rPr>
        <w:t xml:space="preserve">2) Εκταφή                                                                         </w:t>
      </w:r>
      <w:r w:rsidR="002A5329">
        <w:rPr>
          <w:rFonts w:ascii="Calibri" w:eastAsia="Times-Roman" w:hAnsi="Calibri" w:cs="Calibri"/>
          <w:b/>
          <w:color w:val="000000"/>
        </w:rPr>
        <w:t xml:space="preserve">      </w:t>
      </w:r>
      <w:r w:rsidR="00123823">
        <w:rPr>
          <w:rFonts w:ascii="Calibri" w:eastAsia="Times-Roman" w:hAnsi="Calibri" w:cs="Calibri"/>
          <w:b/>
          <w:color w:val="000000"/>
        </w:rPr>
        <w:t xml:space="preserve">  </w:t>
      </w:r>
      <w:r>
        <w:rPr>
          <w:rFonts w:ascii="Calibri" w:eastAsia="Times-Roman" w:hAnsi="Calibri" w:cs="Calibri"/>
          <w:b/>
          <w:color w:val="000000"/>
        </w:rPr>
        <w:t>60€</w:t>
      </w:r>
    </w:p>
    <w:p w:rsidR="00123823" w:rsidRPr="00123823" w:rsidRDefault="00123823" w:rsidP="000375DA">
      <w:pPr>
        <w:pStyle w:val="a5"/>
        <w:spacing w:after="43"/>
        <w:jc w:val="both"/>
        <w:rPr>
          <w:lang w:val="en-US"/>
        </w:rPr>
      </w:pPr>
    </w:p>
    <w:p w:rsidR="000375DA" w:rsidRDefault="000375DA" w:rsidP="000375DA">
      <w:pPr>
        <w:pStyle w:val="a5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lastRenderedPageBreak/>
        <w:t>3) Παράταση ταφής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b/>
          <w:bCs/>
          <w:color w:val="000000"/>
        </w:rPr>
        <w:t xml:space="preserve">α) 1.Παράταση Ταφής με την επιθυμία των συγγενών  (για τα κοιμητήρια Διμηνίου, Σέσκλου,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Παλιουρίου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ΆνωΒόλου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Ανακασιάς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Αγ.Ονουφρίου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Αγριάς,,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Δράκειας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Ν.Αγχιάλου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Μικροθηβών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Αϊδινίου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>, Μακρυνίτσας (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θέσηΑλώνια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),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Κουκουράβας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 (Μακρυνίτσας),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Αγ.Γεωργίου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 Μακρυνίτσας,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Κατηχωρίου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>, Άλλης Μεριάς, Σταγιατών, Πορταριάς, ‘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Ανω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Λεχωνίων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Κάτω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Λεχωνίων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Αγ.Βλάσιου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Στρόφυλου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,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Παλαιοκάστρου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 xml:space="preserve">  και </w:t>
      </w:r>
      <w:proofErr w:type="spellStart"/>
      <w:r>
        <w:rPr>
          <w:rFonts w:ascii="Calibri" w:eastAsia="Times-Roman" w:hAnsi="Calibri" w:cs="Calibri"/>
          <w:b/>
          <w:bCs/>
          <w:color w:val="000000"/>
        </w:rPr>
        <w:t>Αγ.Λαυρεντίου</w:t>
      </w:r>
      <w:proofErr w:type="spellEnd"/>
      <w:r>
        <w:rPr>
          <w:rFonts w:ascii="Calibri" w:eastAsia="Times-Roman" w:hAnsi="Calibri" w:cs="Calibri"/>
          <w:b/>
          <w:bCs/>
          <w:color w:val="000000"/>
        </w:rPr>
        <w:t>).</w:t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</w:t>
      </w:r>
      <w:r w:rsidR="002A5329">
        <w:rPr>
          <w:rFonts w:ascii="Calibri" w:eastAsia="Times-Roman" w:hAnsi="Calibri" w:cs="Calibri"/>
          <w:b/>
          <w:color w:val="000000"/>
        </w:rPr>
        <w:t>6</w:t>
      </w:r>
      <w:r>
        <w:rPr>
          <w:rFonts w:ascii="Calibri" w:eastAsia="Times-Roman" w:hAnsi="Calibri" w:cs="Calibri"/>
          <w:b/>
          <w:color w:val="000000"/>
        </w:rPr>
        <w:t xml:space="preserve">0€ </w:t>
      </w:r>
      <w:r w:rsidR="002A5329">
        <w:rPr>
          <w:rFonts w:ascii="Calibri" w:eastAsia="Times-Roman" w:hAnsi="Calibri" w:cs="Calibri"/>
          <w:b/>
          <w:color w:val="FF0000"/>
        </w:rPr>
        <w:t>(από 30</w:t>
      </w:r>
      <w:r w:rsidR="002A5329" w:rsidRPr="000375DA">
        <w:rPr>
          <w:rFonts w:ascii="Calibri" w:eastAsia="Times-Roman" w:hAnsi="Calibri" w:cs="Calibri"/>
          <w:color w:val="FF0000"/>
        </w:rPr>
        <w:t xml:space="preserve"> </w:t>
      </w:r>
      <w:r w:rsidR="002A5329" w:rsidRPr="000375DA">
        <w:rPr>
          <w:rFonts w:ascii="Calibri" w:eastAsia="Times-Roman" w:hAnsi="Calibri" w:cs="Calibri"/>
          <w:b/>
          <w:color w:val="FF0000"/>
        </w:rPr>
        <w:t>€)</w:t>
      </w:r>
    </w:p>
    <w:p w:rsidR="000375DA" w:rsidRDefault="000375DA" w:rsidP="000375D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4ου χρόνου </w:t>
      </w:r>
      <w:r>
        <w:rPr>
          <w:rFonts w:ascii="Calibri" w:eastAsia="Times-Roman" w:hAnsi="Calibri" w:cs="Calibri"/>
          <w:color w:val="000000"/>
        </w:rPr>
        <w:tab/>
      </w:r>
      <w:r w:rsidR="002A5329">
        <w:rPr>
          <w:rFonts w:ascii="Calibri" w:eastAsia="Times-Roman" w:hAnsi="Calibri" w:cs="Calibri"/>
          <w:color w:val="000000"/>
        </w:rPr>
        <w:t>30</w:t>
      </w:r>
      <w:r>
        <w:rPr>
          <w:rFonts w:ascii="Calibri" w:eastAsia="Times-Roman" w:hAnsi="Calibri" w:cs="Calibri"/>
          <w:color w:val="000000"/>
        </w:rPr>
        <w:t xml:space="preserve"> €)</w:t>
      </w:r>
      <w:r w:rsidR="002A5329">
        <w:rPr>
          <w:rFonts w:ascii="Calibri" w:eastAsia="Times-Roman" w:hAnsi="Calibri" w:cs="Calibri"/>
          <w:color w:val="000000"/>
        </w:rPr>
        <w:t xml:space="preserve"> </w:t>
      </w:r>
      <w:r w:rsidR="002A5329">
        <w:rPr>
          <w:rFonts w:ascii="Calibri" w:eastAsia="Times-Roman" w:hAnsi="Calibri" w:cs="Calibri"/>
          <w:b/>
          <w:color w:val="FF0000"/>
        </w:rPr>
        <w:t>(από 15</w:t>
      </w:r>
      <w:r w:rsidR="002A5329" w:rsidRPr="000375DA">
        <w:rPr>
          <w:rFonts w:ascii="Calibri" w:eastAsia="Times-Roman" w:hAnsi="Calibri" w:cs="Calibri"/>
          <w:color w:val="FF0000"/>
        </w:rPr>
        <w:t xml:space="preserve"> </w:t>
      </w:r>
      <w:r w:rsidR="002A5329" w:rsidRPr="000375DA">
        <w:rPr>
          <w:rFonts w:ascii="Calibri" w:eastAsia="Times-Roman" w:hAnsi="Calibri" w:cs="Calibri"/>
          <w:b/>
          <w:color w:val="FF0000"/>
        </w:rPr>
        <w:t>€)</w:t>
      </w:r>
      <w:r>
        <w:rPr>
          <w:rFonts w:ascii="Calibri" w:eastAsia="Times-Roman" w:hAnsi="Calibri" w:cs="Calibri"/>
          <w:color w:val="000000"/>
        </w:rPr>
        <w:tab/>
      </w:r>
    </w:p>
    <w:p w:rsidR="000375DA" w:rsidRDefault="000375DA" w:rsidP="000375DA">
      <w:pPr>
        <w:pStyle w:val="a5"/>
        <w:spacing w:after="100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5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</w:t>
      </w:r>
      <w:r>
        <w:rPr>
          <w:rFonts w:ascii="Calibri" w:eastAsia="Times-Roman" w:hAnsi="Calibri" w:cs="Calibri"/>
          <w:b/>
          <w:color w:val="000000"/>
        </w:rPr>
        <w:t xml:space="preserve">                                                    </w:t>
      </w:r>
      <w:r w:rsidR="002A5329">
        <w:rPr>
          <w:rFonts w:ascii="Calibri" w:eastAsia="Times-Roman" w:hAnsi="Calibri" w:cs="Calibri"/>
          <w:b/>
          <w:color w:val="000000"/>
        </w:rPr>
        <w:t>8</w:t>
      </w:r>
      <w:r>
        <w:rPr>
          <w:rFonts w:ascii="Calibri" w:eastAsia="Times-Roman" w:hAnsi="Calibri" w:cs="Calibri"/>
          <w:b/>
          <w:color w:val="000000"/>
        </w:rPr>
        <w:t xml:space="preserve">0€ </w:t>
      </w:r>
      <w:r w:rsidR="002A5329">
        <w:rPr>
          <w:rFonts w:ascii="Calibri" w:eastAsia="Times-Roman" w:hAnsi="Calibri" w:cs="Calibri"/>
          <w:b/>
          <w:color w:val="FF0000"/>
        </w:rPr>
        <w:t>(από 40</w:t>
      </w:r>
      <w:r w:rsidR="002A5329" w:rsidRPr="000375DA">
        <w:rPr>
          <w:rFonts w:ascii="Calibri" w:eastAsia="Times-Roman" w:hAnsi="Calibri" w:cs="Calibri"/>
          <w:color w:val="FF0000"/>
        </w:rPr>
        <w:t xml:space="preserve"> </w:t>
      </w:r>
      <w:r w:rsidR="002A5329" w:rsidRPr="000375DA">
        <w:rPr>
          <w:rFonts w:ascii="Calibri" w:eastAsia="Times-Roman" w:hAnsi="Calibri" w:cs="Calibri"/>
          <w:b/>
          <w:color w:val="FF0000"/>
        </w:rPr>
        <w:t>€)</w:t>
      </w:r>
    </w:p>
    <w:p w:rsidR="000375DA" w:rsidRDefault="000375DA" w:rsidP="000375D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5ου χρόνου </w:t>
      </w:r>
      <w:r>
        <w:rPr>
          <w:rFonts w:ascii="Calibri" w:eastAsia="Times-Roman" w:hAnsi="Calibri" w:cs="Calibri"/>
          <w:color w:val="000000"/>
        </w:rPr>
        <w:tab/>
      </w:r>
      <w:r w:rsidR="002A5329">
        <w:rPr>
          <w:rFonts w:ascii="Calibri" w:eastAsia="Times-Roman" w:hAnsi="Calibri" w:cs="Calibri"/>
          <w:color w:val="000000"/>
        </w:rPr>
        <w:t>4</w:t>
      </w:r>
      <w:r>
        <w:rPr>
          <w:rFonts w:ascii="Calibri" w:eastAsia="Times-Roman" w:hAnsi="Calibri" w:cs="Calibri"/>
          <w:color w:val="000000"/>
        </w:rPr>
        <w:t>0 €)</w:t>
      </w:r>
      <w:r w:rsidR="002A5329">
        <w:rPr>
          <w:rFonts w:ascii="Calibri" w:eastAsia="Times-Roman" w:hAnsi="Calibri" w:cs="Calibri"/>
          <w:color w:val="000000"/>
        </w:rPr>
        <w:t xml:space="preserve"> </w:t>
      </w:r>
      <w:r w:rsidR="002A5329">
        <w:rPr>
          <w:rFonts w:ascii="Calibri" w:eastAsia="Times-Roman" w:hAnsi="Calibri" w:cs="Calibri"/>
          <w:b/>
          <w:color w:val="FF0000"/>
        </w:rPr>
        <w:t>(από 20</w:t>
      </w:r>
      <w:r w:rsidR="002A5329" w:rsidRPr="000375DA">
        <w:rPr>
          <w:rFonts w:ascii="Calibri" w:eastAsia="Times-Roman" w:hAnsi="Calibri" w:cs="Calibri"/>
          <w:color w:val="FF0000"/>
        </w:rPr>
        <w:t xml:space="preserve"> </w:t>
      </w:r>
      <w:r w:rsidR="002A5329" w:rsidRPr="000375DA">
        <w:rPr>
          <w:rFonts w:ascii="Calibri" w:eastAsia="Times-Roman" w:hAnsi="Calibri" w:cs="Calibri"/>
          <w:b/>
          <w:color w:val="FF0000"/>
        </w:rPr>
        <w:t>€)</w:t>
      </w:r>
      <w:r>
        <w:rPr>
          <w:rFonts w:ascii="Calibri" w:eastAsia="Times-Roman" w:hAnsi="Calibri" w:cs="Calibri"/>
          <w:color w:val="000000"/>
        </w:rPr>
        <w:tab/>
      </w:r>
    </w:p>
    <w:p w:rsidR="000375DA" w:rsidRDefault="000375DA" w:rsidP="002A5329">
      <w:pPr>
        <w:pStyle w:val="a5"/>
        <w:spacing w:after="43"/>
        <w:ind w:firstLine="720"/>
        <w:jc w:val="both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>
        <w:rPr>
          <w:rFonts w:ascii="Calibri" w:eastAsia="Times-Roman" w:hAnsi="Calibri" w:cs="Calibri"/>
          <w:color w:val="000000"/>
        </w:rPr>
        <w:t>6</w:t>
      </w:r>
      <w:r>
        <w:rPr>
          <w:rFonts w:ascii="Calibri" w:eastAsia="Times-Roman" w:hAnsi="Calibri" w:cs="Calibri"/>
          <w:color w:val="000000"/>
          <w:vertAlign w:val="superscript"/>
        </w:rPr>
        <w:t>ος</w:t>
      </w:r>
      <w:r>
        <w:rPr>
          <w:rFonts w:ascii="Calibri" w:eastAsia="Times-Roman" w:hAnsi="Calibri" w:cs="Calibri"/>
          <w:color w:val="000000"/>
        </w:rPr>
        <w:t xml:space="preserve"> χρόνος                                             </w:t>
      </w:r>
      <w:r w:rsidRPr="00EC4A69">
        <w:rPr>
          <w:rFonts w:ascii="Calibri" w:eastAsia="Times-Roman" w:hAnsi="Calibri" w:cs="Calibri"/>
          <w:color w:val="000000"/>
        </w:rPr>
        <w:t xml:space="preserve">    </w:t>
      </w:r>
      <w:r>
        <w:rPr>
          <w:rFonts w:ascii="Calibri" w:eastAsia="Times-Roman" w:hAnsi="Calibri" w:cs="Calibri"/>
          <w:color w:val="000000"/>
        </w:rPr>
        <w:t xml:space="preserve">   </w:t>
      </w:r>
      <w:r>
        <w:rPr>
          <w:rFonts w:ascii="Calibri" w:eastAsia="Times-Roman" w:hAnsi="Calibri" w:cs="Calibri"/>
          <w:color w:val="000000"/>
        </w:rPr>
        <w:tab/>
      </w:r>
      <w:r w:rsidR="002A5329">
        <w:rPr>
          <w:rFonts w:ascii="Calibri" w:eastAsia="Times-Roman" w:hAnsi="Calibri" w:cs="Calibri"/>
          <w:color w:val="000000"/>
        </w:rPr>
        <w:t>10</w:t>
      </w:r>
      <w:r>
        <w:rPr>
          <w:rFonts w:ascii="Calibri" w:eastAsia="Times-Roman" w:hAnsi="Calibri" w:cs="Calibri"/>
          <w:b/>
          <w:bCs/>
          <w:color w:val="000000"/>
        </w:rPr>
        <w:t>0</w:t>
      </w:r>
      <w:r>
        <w:rPr>
          <w:rFonts w:ascii="Calibri" w:eastAsia="Times-Roman" w:hAnsi="Calibri" w:cs="Calibri"/>
          <w:b/>
          <w:color w:val="000000"/>
        </w:rPr>
        <w:t xml:space="preserve">€ </w:t>
      </w:r>
      <w:r w:rsidR="002A5329">
        <w:rPr>
          <w:rFonts w:ascii="Calibri" w:eastAsia="Times-Roman" w:hAnsi="Calibri" w:cs="Calibri"/>
          <w:b/>
          <w:color w:val="FF0000"/>
        </w:rPr>
        <w:t>(από 50</w:t>
      </w:r>
      <w:r w:rsidR="002A5329" w:rsidRPr="000375DA">
        <w:rPr>
          <w:rFonts w:ascii="Calibri" w:eastAsia="Times-Roman" w:hAnsi="Calibri" w:cs="Calibri"/>
          <w:color w:val="FF0000"/>
        </w:rPr>
        <w:t xml:space="preserve"> </w:t>
      </w:r>
      <w:r w:rsidR="002A5329" w:rsidRPr="000375DA">
        <w:rPr>
          <w:rFonts w:ascii="Calibri" w:eastAsia="Times-Roman" w:hAnsi="Calibri" w:cs="Calibri"/>
          <w:b/>
          <w:color w:val="FF0000"/>
        </w:rPr>
        <w:t>€)</w:t>
      </w:r>
    </w:p>
    <w:p w:rsidR="000375DA" w:rsidRDefault="000375DA" w:rsidP="000375DA">
      <w:pPr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(αναλυτικά εξάμηνο 6ου χρόνου </w:t>
      </w:r>
      <w:r>
        <w:rPr>
          <w:rFonts w:ascii="Calibri" w:eastAsia="Times-Roman" w:hAnsi="Calibri" w:cs="Calibri"/>
          <w:color w:val="000000"/>
        </w:rPr>
        <w:tab/>
      </w:r>
      <w:r w:rsidR="002A5329">
        <w:rPr>
          <w:rFonts w:ascii="Calibri" w:eastAsia="Times-Roman" w:hAnsi="Calibri" w:cs="Calibri"/>
          <w:color w:val="000000"/>
        </w:rPr>
        <w:t>50</w:t>
      </w:r>
      <w:r>
        <w:rPr>
          <w:rFonts w:ascii="Calibri" w:eastAsia="Times-Roman" w:hAnsi="Calibri" w:cs="Calibri"/>
          <w:color w:val="000000"/>
        </w:rPr>
        <w:t xml:space="preserve"> €)</w:t>
      </w:r>
      <w:r w:rsidR="002A5329">
        <w:rPr>
          <w:rFonts w:ascii="Calibri" w:eastAsia="Times-Roman" w:hAnsi="Calibri" w:cs="Calibri"/>
          <w:color w:val="000000"/>
        </w:rPr>
        <w:t xml:space="preserve"> </w:t>
      </w:r>
      <w:r w:rsidR="002A5329">
        <w:rPr>
          <w:rFonts w:ascii="Calibri" w:eastAsia="Times-Roman" w:hAnsi="Calibri" w:cs="Calibri"/>
          <w:b/>
          <w:color w:val="FF0000"/>
        </w:rPr>
        <w:t>(από 25</w:t>
      </w:r>
      <w:r w:rsidR="002A5329" w:rsidRPr="000375DA">
        <w:rPr>
          <w:rFonts w:ascii="Calibri" w:eastAsia="Times-Roman" w:hAnsi="Calibri" w:cs="Calibri"/>
          <w:color w:val="FF0000"/>
        </w:rPr>
        <w:t xml:space="preserve"> </w:t>
      </w:r>
      <w:r w:rsidR="002A5329" w:rsidRPr="000375DA">
        <w:rPr>
          <w:rFonts w:ascii="Calibri" w:eastAsia="Times-Roman" w:hAnsi="Calibri" w:cs="Calibri"/>
          <w:b/>
          <w:color w:val="FF0000"/>
        </w:rPr>
        <w:t>€)</w:t>
      </w:r>
      <w:r>
        <w:rPr>
          <w:rFonts w:ascii="Calibri" w:eastAsia="Times-Roman" w:hAnsi="Calibri" w:cs="Calibri"/>
          <w:color w:val="000000"/>
        </w:rPr>
        <w:tab/>
      </w:r>
    </w:p>
    <w:p w:rsidR="002F623E" w:rsidRPr="004202CC" w:rsidRDefault="002F623E" w:rsidP="004202CC">
      <w:pPr>
        <w:pStyle w:val="a5"/>
        <w:spacing w:after="43"/>
        <w:ind w:firstLine="720"/>
        <w:jc w:val="both"/>
        <w:rPr>
          <w:rFonts w:ascii="Calibri" w:eastAsia="Times-Roman" w:hAnsi="Calibri" w:cs="Calibri"/>
          <w:color w:val="FF0000"/>
        </w:rPr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    </w:t>
      </w:r>
      <w:r w:rsidRPr="002F623E">
        <w:rPr>
          <w:rFonts w:ascii="Calibri" w:eastAsia="Times-Roman" w:hAnsi="Calibri" w:cs="Calibri"/>
          <w:color w:val="FF0000"/>
        </w:rPr>
        <w:t>7</w:t>
      </w:r>
      <w:r w:rsidRPr="002F623E">
        <w:rPr>
          <w:rFonts w:ascii="Calibri" w:eastAsia="Times-Roman" w:hAnsi="Calibri" w:cs="Calibri"/>
          <w:color w:val="FF0000"/>
          <w:vertAlign w:val="superscript"/>
        </w:rPr>
        <w:t>ος</w:t>
      </w:r>
      <w:r w:rsidRPr="002F623E">
        <w:rPr>
          <w:rFonts w:ascii="Calibri" w:eastAsia="Times-Roman" w:hAnsi="Calibri" w:cs="Calibri"/>
          <w:color w:val="FF0000"/>
        </w:rPr>
        <w:t xml:space="preserve"> χρόνος και για κάθε έτος πέραν του 7</w:t>
      </w:r>
      <w:r w:rsidRPr="002F623E">
        <w:rPr>
          <w:rFonts w:ascii="Calibri" w:eastAsia="Times-Roman" w:hAnsi="Calibri" w:cs="Calibri"/>
          <w:color w:val="FF0000"/>
          <w:vertAlign w:val="superscript"/>
        </w:rPr>
        <w:t>ου</w:t>
      </w:r>
      <w:r w:rsidRPr="002F623E">
        <w:rPr>
          <w:rFonts w:ascii="Calibri" w:eastAsia="Times-Roman" w:hAnsi="Calibri" w:cs="Calibri"/>
          <w:color w:val="FF0000"/>
        </w:rPr>
        <w:t xml:space="preserve"> χρόνου</w:t>
      </w:r>
      <w:r w:rsidR="004202CC" w:rsidRPr="004202CC">
        <w:rPr>
          <w:rFonts w:ascii="Calibri" w:eastAsia="Times-Roman" w:hAnsi="Calibri" w:cs="Calibri"/>
          <w:color w:val="FF0000"/>
        </w:rPr>
        <w:t xml:space="preserve">  </w:t>
      </w:r>
      <w:r w:rsidR="004202CC" w:rsidRPr="002F623E">
        <w:rPr>
          <w:rFonts w:ascii="Calibri" w:eastAsia="Times-Roman" w:hAnsi="Calibri" w:cs="Calibri"/>
          <w:color w:val="FF0000"/>
        </w:rPr>
        <w:t>20</w:t>
      </w:r>
      <w:r w:rsidR="004202CC" w:rsidRPr="002F623E">
        <w:rPr>
          <w:rFonts w:ascii="Calibri" w:eastAsia="Times-Roman" w:hAnsi="Calibri" w:cs="Calibri"/>
          <w:b/>
          <w:bCs/>
          <w:color w:val="FF0000"/>
        </w:rPr>
        <w:t>0</w:t>
      </w:r>
      <w:r w:rsidR="004202CC" w:rsidRPr="002F623E">
        <w:rPr>
          <w:rFonts w:ascii="Calibri" w:eastAsia="Times-Roman" w:hAnsi="Calibri" w:cs="Calibri"/>
          <w:b/>
          <w:color w:val="FF0000"/>
        </w:rPr>
        <w:t>€</w:t>
      </w:r>
      <w:r w:rsidRPr="002F623E">
        <w:rPr>
          <w:rFonts w:ascii="Calibri" w:eastAsia="Times-Roman" w:hAnsi="Calibri" w:cs="Calibri"/>
          <w:color w:val="FF0000"/>
        </w:rPr>
        <w:t xml:space="preserve">                                                   </w:t>
      </w:r>
    </w:p>
    <w:p w:rsidR="002F623E" w:rsidRDefault="002F623E" w:rsidP="002F623E">
      <w:pPr>
        <w:spacing w:after="43"/>
        <w:ind w:firstLine="720"/>
        <w:jc w:val="both"/>
        <w:rPr>
          <w:rFonts w:ascii="Calibri" w:eastAsia="Times-Roman" w:hAnsi="Calibri" w:cs="Calibri"/>
          <w:color w:val="FF0000"/>
          <w:lang w:val="en-US"/>
        </w:rPr>
      </w:pPr>
      <w:r w:rsidRPr="002F623E">
        <w:rPr>
          <w:rFonts w:ascii="Calibri" w:eastAsia="Times-Roman" w:hAnsi="Calibri" w:cs="Calibri"/>
          <w:color w:val="FF0000"/>
        </w:rPr>
        <w:t xml:space="preserve">(αναλυτικά εξάμηνο 6ου χρόνου </w:t>
      </w:r>
      <w:r w:rsidRPr="002F623E">
        <w:rPr>
          <w:rFonts w:ascii="Calibri" w:eastAsia="Times-Roman" w:hAnsi="Calibri" w:cs="Calibri"/>
          <w:color w:val="FF0000"/>
        </w:rPr>
        <w:tab/>
      </w:r>
      <w:r>
        <w:rPr>
          <w:rFonts w:ascii="Calibri" w:eastAsia="Times-Roman" w:hAnsi="Calibri" w:cs="Calibri"/>
          <w:color w:val="FF0000"/>
        </w:rPr>
        <w:t xml:space="preserve">   </w:t>
      </w:r>
      <w:r>
        <w:rPr>
          <w:rFonts w:ascii="Calibri" w:eastAsia="Times-Roman" w:hAnsi="Calibri" w:cs="Calibri"/>
          <w:color w:val="FF0000"/>
        </w:rPr>
        <w:tab/>
        <w:t>10</w:t>
      </w:r>
      <w:r w:rsidRPr="002F623E">
        <w:rPr>
          <w:rFonts w:ascii="Calibri" w:eastAsia="Times-Roman" w:hAnsi="Calibri" w:cs="Calibri"/>
          <w:color w:val="FF0000"/>
        </w:rPr>
        <w:t>0 €)</w:t>
      </w:r>
      <w:r w:rsidRPr="002F623E">
        <w:rPr>
          <w:rFonts w:ascii="Calibri" w:eastAsia="Times-Roman" w:hAnsi="Calibri" w:cs="Calibri"/>
          <w:color w:val="FF0000"/>
        </w:rPr>
        <w:tab/>
      </w:r>
    </w:p>
    <w:p w:rsidR="004202CC" w:rsidRPr="004202CC" w:rsidRDefault="004202CC" w:rsidP="002F623E">
      <w:pPr>
        <w:spacing w:after="43"/>
        <w:ind w:firstLine="720"/>
        <w:jc w:val="both"/>
        <w:rPr>
          <w:color w:val="FF0000"/>
          <w:lang w:val="en-US"/>
        </w:rPr>
      </w:pPr>
    </w:p>
    <w:p w:rsidR="000375DA" w:rsidRDefault="000375DA" w:rsidP="000375DA">
      <w:pPr>
        <w:pStyle w:val="a5"/>
        <w:spacing w:after="43"/>
        <w:ind w:firstLine="720"/>
        <w:jc w:val="both"/>
        <w:rPr>
          <w:rFonts w:ascii="Calibri" w:eastAsia="Times-Roman" w:hAnsi="Calibri" w:cs="Calibri"/>
          <w:color w:val="000000"/>
          <w:lang w:val="en-US"/>
        </w:rPr>
      </w:pPr>
      <w:r>
        <w:rPr>
          <w:rFonts w:ascii="Calibri" w:eastAsia="Times-Roman" w:hAnsi="Calibri" w:cs="Calibri"/>
          <w:color w:val="000000"/>
        </w:rPr>
        <w:t>β) Παράταση ταφής μετά από δοκιμαστική  εκταφή ελέγχου και μη αποστέωσης ισχύουν οι τιμές στο ήμισυ του αντίστοιχου έτους.</w:t>
      </w:r>
    </w:p>
    <w:p w:rsidR="004202CC" w:rsidRPr="004202CC" w:rsidRDefault="004202CC" w:rsidP="000375DA">
      <w:pPr>
        <w:pStyle w:val="a5"/>
        <w:spacing w:after="43"/>
        <w:ind w:firstLine="720"/>
        <w:jc w:val="both"/>
        <w:rPr>
          <w:lang w:val="en-US"/>
        </w:rPr>
      </w:pPr>
    </w:p>
    <w:p w:rsidR="000375DA" w:rsidRDefault="000375DA" w:rsidP="000375DA">
      <w:pPr>
        <w:pStyle w:val="a5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t>4) Φύλαξη οστών ή τέφρας στα οστεοφυλάκια ή σε οστεοθυρίδες (όπου υπάρχουν)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Ετησίως      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20€</w:t>
      </w:r>
    </w:p>
    <w:p w:rsidR="000375DA" w:rsidRDefault="000375DA" w:rsidP="000375DA">
      <w:pPr>
        <w:pStyle w:val="a5"/>
        <w:spacing w:after="43"/>
        <w:ind w:firstLine="720"/>
        <w:rPr>
          <w:rFonts w:ascii="Calibri" w:eastAsia="Times-Roman" w:hAnsi="Calibri" w:cs="Calibri"/>
          <w:b/>
          <w:color w:val="000000"/>
          <w:lang w:val="en-US"/>
        </w:rPr>
      </w:pPr>
      <w:r>
        <w:rPr>
          <w:rFonts w:ascii="Calibri" w:eastAsia="Times-Roman" w:hAnsi="Calibri" w:cs="Calibri"/>
          <w:color w:val="000000"/>
        </w:rPr>
        <w:t xml:space="preserve">Αγορά </w:t>
      </w:r>
      <w:proofErr w:type="spellStart"/>
      <w:r>
        <w:rPr>
          <w:rFonts w:ascii="Calibri" w:eastAsia="Times-Roman" w:hAnsi="Calibri" w:cs="Calibri"/>
          <w:color w:val="000000"/>
        </w:rPr>
        <w:t>οστεοθυρίδας</w:t>
      </w:r>
      <w:proofErr w:type="spellEnd"/>
      <w:r>
        <w:rPr>
          <w:rFonts w:ascii="Calibri" w:eastAsia="Times-Roman" w:hAnsi="Calibri" w:cs="Calibri"/>
          <w:color w:val="000000"/>
        </w:rPr>
        <w:t xml:space="preserve"> όπου υπάρχουν  </w:t>
      </w:r>
      <w:r>
        <w:rPr>
          <w:rFonts w:ascii="Calibri" w:hAnsi="Calibri" w:cs="Calibri"/>
          <w:b/>
          <w:color w:val="000000"/>
        </w:rPr>
        <w:t xml:space="preserve">           </w:t>
      </w:r>
      <w:r w:rsidRPr="000375DA">
        <w:rPr>
          <w:rFonts w:ascii="Calibri" w:hAnsi="Calibri" w:cs="Calibri"/>
          <w:b/>
          <w:color w:val="000000"/>
        </w:rPr>
        <w:t xml:space="preserve">       </w:t>
      </w:r>
      <w:r>
        <w:rPr>
          <w:rFonts w:ascii="Calibri" w:hAnsi="Calibri" w:cs="Calibri"/>
          <w:b/>
          <w:color w:val="000000"/>
        </w:rPr>
        <w:t xml:space="preserve">      </w:t>
      </w:r>
      <w:r>
        <w:rPr>
          <w:rFonts w:ascii="Calibri" w:eastAsia="Times-Roman" w:hAnsi="Calibri" w:cs="Calibri"/>
          <w:b/>
          <w:color w:val="000000"/>
        </w:rPr>
        <w:t>10€</w:t>
      </w:r>
    </w:p>
    <w:p w:rsidR="004202CC" w:rsidRPr="004202CC" w:rsidRDefault="004202CC" w:rsidP="000375DA">
      <w:pPr>
        <w:pStyle w:val="a5"/>
        <w:spacing w:after="43"/>
        <w:ind w:firstLine="720"/>
        <w:rPr>
          <w:lang w:val="en-US"/>
        </w:rPr>
      </w:pPr>
    </w:p>
    <w:p w:rsidR="000375DA" w:rsidRDefault="000375DA" w:rsidP="000375DA">
      <w:pPr>
        <w:pStyle w:val="a5"/>
        <w:spacing w:after="43"/>
        <w:jc w:val="both"/>
        <w:rPr>
          <w:rFonts w:ascii="Calibri" w:eastAsia="Times-Roman" w:hAnsi="Calibri" w:cs="Calibri"/>
          <w:b/>
          <w:color w:val="000000"/>
          <w:lang w:val="en-US"/>
        </w:rPr>
      </w:pPr>
      <w:r>
        <w:rPr>
          <w:rFonts w:ascii="Calibri" w:eastAsia="Times-Roman" w:hAnsi="Calibri" w:cs="Calibri"/>
          <w:b/>
          <w:color w:val="000000"/>
        </w:rPr>
        <w:t>5) Ανέγερση  μνημείου                                                          25€</w:t>
      </w:r>
    </w:p>
    <w:p w:rsidR="004202CC" w:rsidRPr="004202CC" w:rsidRDefault="004202CC" w:rsidP="000375DA">
      <w:pPr>
        <w:pStyle w:val="a5"/>
        <w:spacing w:after="43"/>
        <w:jc w:val="both"/>
        <w:rPr>
          <w:lang w:val="en-US"/>
        </w:rPr>
      </w:pPr>
    </w:p>
    <w:p w:rsidR="000375DA" w:rsidRDefault="000375DA" w:rsidP="000375DA">
      <w:pPr>
        <w:pStyle w:val="a5"/>
        <w:shd w:val="clear" w:color="auto" w:fill="FFFFFF"/>
        <w:spacing w:after="43"/>
        <w:jc w:val="both"/>
      </w:pPr>
      <w:r>
        <w:rPr>
          <w:rFonts w:ascii="Calibri" w:eastAsia="Times-Roman" w:hAnsi="Calibri" w:cs="Calibri"/>
          <w:b/>
          <w:color w:val="000000"/>
        </w:rPr>
        <w:t>6) Αγορά οικογενειακού τάφου (σε όλα τα κοιμητήρια του Δήμου Βόλου, πλην του κοιμητηρίου “Κούκος”)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Times-Roman" w:hAnsi="Calibri" w:cs="Calibri"/>
          <w:color w:val="000000"/>
        </w:rPr>
        <w:t xml:space="preserve">Μονός                                                                  </w:t>
      </w:r>
      <w:r>
        <w:rPr>
          <w:rFonts w:ascii="Calibri" w:eastAsia="Times-Roman" w:hAnsi="Calibri" w:cs="Calibri"/>
          <w:b/>
          <w:color w:val="000000"/>
        </w:rPr>
        <w:t>7.500€</w:t>
      </w:r>
    </w:p>
    <w:p w:rsidR="000375DA" w:rsidRDefault="000375DA" w:rsidP="000375DA">
      <w:pPr>
        <w:pStyle w:val="a5"/>
        <w:shd w:val="clear" w:color="auto" w:fill="FFFFFF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(δυνατότητα εξόφλησης σε 10 μηνιαίες δόσεις των 750 €. Η σύνταξη του </w:t>
      </w:r>
      <w:r>
        <w:rPr>
          <w:rFonts w:ascii="Calibri" w:eastAsia="Times-Roman" w:hAnsi="Calibri" w:cs="Calibri"/>
          <w:color w:val="000000"/>
        </w:rPr>
        <w:tab/>
        <w:t xml:space="preserve">οριστικού συμβολαίου θα γίνεται μετά την εξόφληση. Σε περίπτωση </w:t>
      </w:r>
      <w:r>
        <w:rPr>
          <w:rFonts w:ascii="Calibri" w:eastAsia="Times-Roman" w:hAnsi="Calibri" w:cs="Calibri"/>
          <w:color w:val="000000"/>
        </w:rPr>
        <w:tab/>
        <w:t xml:space="preserve">παρόδου </w:t>
      </w:r>
      <w:r>
        <w:rPr>
          <w:rFonts w:ascii="Calibri" w:eastAsia="Times-Roman" w:hAnsi="Calibri" w:cs="Calibri"/>
          <w:color w:val="000000"/>
        </w:rPr>
        <w:tab/>
        <w:t xml:space="preserve">εξαμήνου, πέραν των 10 μηνών, χωρίς να έχει εξοφληθεί το </w:t>
      </w:r>
      <w:r>
        <w:rPr>
          <w:rFonts w:ascii="Calibri" w:eastAsia="Times-Roman" w:hAnsi="Calibri" w:cs="Calibri"/>
          <w:color w:val="000000"/>
        </w:rPr>
        <w:tab/>
        <w:t xml:space="preserve">συνολικό ποσό, </w:t>
      </w:r>
      <w:r>
        <w:rPr>
          <w:rFonts w:ascii="Calibri" w:eastAsia="Times-Roman" w:hAnsi="Calibri" w:cs="Calibri"/>
          <w:color w:val="000000"/>
        </w:rPr>
        <w:tab/>
        <w:t xml:space="preserve">το μνήμα </w:t>
      </w:r>
      <w:r>
        <w:rPr>
          <w:rFonts w:ascii="Calibri" w:eastAsia="Times-Roman" w:hAnsi="Calibri" w:cs="Calibri"/>
          <w:color w:val="000000"/>
        </w:rPr>
        <w:tab/>
        <w:t xml:space="preserve">μετατρέπεται σε τριετούς διάρκειας, </w:t>
      </w:r>
      <w:r>
        <w:rPr>
          <w:rFonts w:ascii="Calibri" w:eastAsia="Times-Roman" w:hAnsi="Calibri" w:cs="Calibri"/>
          <w:color w:val="000000"/>
        </w:rPr>
        <w:tab/>
        <w:t xml:space="preserve">με </w:t>
      </w:r>
      <w:r>
        <w:rPr>
          <w:rFonts w:ascii="Calibri" w:eastAsia="Times-Roman" w:hAnsi="Calibri" w:cs="Calibri"/>
          <w:color w:val="000000"/>
        </w:rPr>
        <w:tab/>
        <w:t xml:space="preserve">απώλεια των ποσών </w:t>
      </w:r>
      <w:r>
        <w:rPr>
          <w:rFonts w:ascii="Calibri" w:eastAsia="Times-Roman" w:hAnsi="Calibri" w:cs="Calibri"/>
          <w:color w:val="000000"/>
        </w:rPr>
        <w:tab/>
        <w:t xml:space="preserve">που έχουν </w:t>
      </w:r>
      <w:r>
        <w:rPr>
          <w:rFonts w:ascii="Calibri" w:eastAsia="Times-Roman" w:hAnsi="Calibri" w:cs="Calibri"/>
          <w:color w:val="000000"/>
        </w:rPr>
        <w:tab/>
        <w:t>καταβληθεί))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hAnsi="Calibri" w:cs="Calibri"/>
          <w:color w:val="000000"/>
        </w:rPr>
        <w:t>●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Διπλός                                                             </w:t>
      </w:r>
      <w:r w:rsidRPr="000375DA">
        <w:rPr>
          <w:rFonts w:ascii="Calibri" w:eastAsia="Times-Roman" w:hAnsi="Calibri" w:cs="Calibri"/>
          <w:color w:val="000000"/>
        </w:rPr>
        <w:t xml:space="preserve"> </w:t>
      </w:r>
      <w:r>
        <w:rPr>
          <w:rFonts w:ascii="Calibri" w:eastAsia="Times-Roman" w:hAnsi="Calibri" w:cs="Calibri"/>
          <w:color w:val="000000"/>
        </w:rPr>
        <w:t xml:space="preserve">    </w:t>
      </w:r>
      <w:r>
        <w:rPr>
          <w:rFonts w:ascii="Calibri" w:eastAsia="Times-Roman" w:hAnsi="Calibri" w:cs="Calibri"/>
          <w:b/>
          <w:color w:val="000000"/>
        </w:rPr>
        <w:t>15.000€</w:t>
      </w:r>
    </w:p>
    <w:p w:rsidR="000375DA" w:rsidRDefault="000375DA" w:rsidP="000375DA">
      <w:pPr>
        <w:pStyle w:val="a5"/>
        <w:shd w:val="clear" w:color="auto" w:fill="FFFFFF"/>
        <w:spacing w:after="43"/>
        <w:ind w:firstLine="720"/>
        <w:jc w:val="both"/>
      </w:pPr>
      <w:r>
        <w:rPr>
          <w:rFonts w:ascii="Calibri" w:eastAsia="Times-Roman" w:hAnsi="Calibri" w:cs="Calibri"/>
          <w:color w:val="000000"/>
        </w:rPr>
        <w:t xml:space="preserve">(δυνατότητα εξόφλησης σε 10 μηνιαίες δόσεις των 1.500 €. Η σύνταξη του </w:t>
      </w:r>
      <w:r>
        <w:rPr>
          <w:rFonts w:ascii="Calibri" w:eastAsia="Times-Roman" w:hAnsi="Calibri" w:cs="Calibri"/>
          <w:color w:val="000000"/>
        </w:rPr>
        <w:tab/>
        <w:t xml:space="preserve">οριστικού συμβολαίου θα γίνεται μετά την εξόφληση. Σε περίπτωση </w:t>
      </w:r>
      <w:r>
        <w:rPr>
          <w:rFonts w:ascii="Calibri" w:eastAsia="Times-Roman" w:hAnsi="Calibri" w:cs="Calibri"/>
          <w:color w:val="000000"/>
        </w:rPr>
        <w:tab/>
        <w:t xml:space="preserve">παρόδου </w:t>
      </w:r>
      <w:r>
        <w:rPr>
          <w:rFonts w:ascii="Calibri" w:eastAsia="Times-Roman" w:hAnsi="Calibri" w:cs="Calibri"/>
          <w:color w:val="000000"/>
        </w:rPr>
        <w:tab/>
        <w:t xml:space="preserve">εξαμήνου, πέραν των 10 μηνών, χωρίς να έχει εξοφληθεί το </w:t>
      </w:r>
      <w:r>
        <w:rPr>
          <w:rFonts w:ascii="Calibri" w:eastAsia="Times-Roman" w:hAnsi="Calibri" w:cs="Calibri"/>
          <w:color w:val="000000"/>
        </w:rPr>
        <w:tab/>
        <w:t xml:space="preserve">συνολικό ποσό, </w:t>
      </w:r>
      <w:r>
        <w:rPr>
          <w:rFonts w:ascii="Calibri" w:eastAsia="Times-Roman" w:hAnsi="Calibri" w:cs="Calibri"/>
          <w:color w:val="000000"/>
        </w:rPr>
        <w:tab/>
        <w:t xml:space="preserve">το μνήμα </w:t>
      </w:r>
      <w:r>
        <w:rPr>
          <w:rFonts w:ascii="Calibri" w:eastAsia="Times-Roman" w:hAnsi="Calibri" w:cs="Calibri"/>
          <w:color w:val="000000"/>
        </w:rPr>
        <w:tab/>
        <w:t xml:space="preserve">μετατρέπεται σε τριετούς διάρκειας, </w:t>
      </w:r>
      <w:r>
        <w:rPr>
          <w:rFonts w:ascii="Calibri" w:eastAsia="Times-Roman" w:hAnsi="Calibri" w:cs="Calibri"/>
          <w:color w:val="000000"/>
        </w:rPr>
        <w:tab/>
        <w:t xml:space="preserve">με </w:t>
      </w:r>
      <w:r>
        <w:rPr>
          <w:rFonts w:ascii="Calibri" w:eastAsia="Times-Roman" w:hAnsi="Calibri" w:cs="Calibri"/>
          <w:color w:val="000000"/>
        </w:rPr>
        <w:tab/>
        <w:t xml:space="preserve">απώλεια των ποσών </w:t>
      </w:r>
      <w:r>
        <w:rPr>
          <w:rFonts w:ascii="Calibri" w:eastAsia="Times-Roman" w:hAnsi="Calibri" w:cs="Calibri"/>
          <w:color w:val="000000"/>
        </w:rPr>
        <w:tab/>
        <w:t xml:space="preserve">που έχουν </w:t>
      </w:r>
      <w:r>
        <w:rPr>
          <w:rFonts w:ascii="Calibri" w:eastAsia="Times-Roman" w:hAnsi="Calibri" w:cs="Calibri"/>
          <w:color w:val="000000"/>
        </w:rPr>
        <w:tab/>
        <w:t>καταβληθεί))</w:t>
      </w:r>
    </w:p>
    <w:p w:rsidR="000375DA" w:rsidRDefault="000375DA" w:rsidP="000375DA">
      <w:pPr>
        <w:pStyle w:val="a5"/>
        <w:spacing w:after="43"/>
        <w:ind w:firstLine="720"/>
        <w:jc w:val="both"/>
      </w:pPr>
      <w:r>
        <w:rPr>
          <w:rFonts w:ascii="Calibri" w:eastAsia="Calibri" w:hAnsi="Calibri" w:cs="Calibri"/>
          <w:color w:val="000000"/>
        </w:rPr>
        <w:t xml:space="preserve">    </w:t>
      </w:r>
      <w:r>
        <w:rPr>
          <w:rFonts w:ascii="Calibri" w:eastAsia="Times-Roman" w:hAnsi="Calibri" w:cs="Calibri"/>
          <w:color w:val="000000"/>
        </w:rPr>
        <w:t xml:space="preserve">Φιλοξενία σε οικογενειακό τάφο </w:t>
      </w:r>
      <w:r>
        <w:rPr>
          <w:rFonts w:ascii="Calibri" w:eastAsia="Times-Roman" w:hAnsi="Calibri" w:cs="Calibri"/>
          <w:b/>
          <w:color w:val="000000"/>
        </w:rPr>
        <w:t xml:space="preserve">                           250€</w:t>
      </w:r>
    </w:p>
    <w:p w:rsidR="000375DA" w:rsidRDefault="000375DA" w:rsidP="000375DA">
      <w:pPr>
        <w:pStyle w:val="a5"/>
        <w:spacing w:after="100"/>
        <w:ind w:firstLine="720"/>
      </w:pPr>
      <w:r>
        <w:rPr>
          <w:rFonts w:ascii="Calibri" w:hAnsi="Calibri" w:cs="Calibri"/>
          <w:b/>
          <w:color w:val="000000"/>
        </w:rPr>
        <w:t>●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Times-Roman" w:hAnsi="Calibri" w:cs="Calibri"/>
          <w:b/>
          <w:color w:val="000000"/>
        </w:rPr>
        <w:t xml:space="preserve">Εφάπαξ καταβολή δικαιώματος για καθ΄ υπέρβαση κατάληψης πρόσθετης έκτασης  της δικαιούμενης σε οικογενειακό τάφο </w:t>
      </w:r>
      <w:r>
        <w:rPr>
          <w:rFonts w:ascii="Calibri" w:hAnsi="Calibri" w:cs="Calibri"/>
          <w:b/>
          <w:color w:val="000000"/>
        </w:rPr>
        <w:t xml:space="preserve">   </w:t>
      </w:r>
      <w:r>
        <w:rPr>
          <w:rFonts w:ascii="Calibri" w:hAnsi="Calibri" w:cs="Calibri"/>
          <w:b/>
          <w:color w:val="000000"/>
        </w:rPr>
        <w:tab/>
      </w:r>
      <w:r>
        <w:rPr>
          <w:rFonts w:ascii="Calibri" w:hAnsi="Calibri" w:cs="Calibri"/>
          <w:b/>
          <w:color w:val="000000"/>
        </w:rPr>
        <w:tab/>
      </w:r>
      <w:r>
        <w:rPr>
          <w:rFonts w:ascii="Calibri" w:eastAsia="Times-Roman" w:hAnsi="Calibri" w:cs="Calibri"/>
          <w:b/>
          <w:color w:val="000000"/>
        </w:rPr>
        <w:t>1.000€</w:t>
      </w:r>
    </w:p>
    <w:p w:rsidR="000375DA" w:rsidRDefault="000375DA">
      <w:pPr>
        <w:pStyle w:val="a5"/>
        <w:spacing w:after="100" w:line="100" w:lineRule="atLeast"/>
        <w:ind w:firstLine="720"/>
        <w:jc w:val="both"/>
        <w:rPr>
          <w:rFonts w:ascii="Calibri" w:eastAsia="Times-Roman" w:hAnsi="Calibri" w:cs="Calibri"/>
        </w:rPr>
      </w:pPr>
    </w:p>
    <w:p w:rsidR="000375DA" w:rsidRDefault="000375DA">
      <w:pPr>
        <w:pStyle w:val="a5"/>
        <w:spacing w:after="100" w:line="100" w:lineRule="atLeast"/>
        <w:ind w:firstLine="720"/>
        <w:jc w:val="both"/>
      </w:pPr>
    </w:p>
    <w:p w:rsidR="00E35359" w:rsidRDefault="00E35359" w:rsidP="00E35359">
      <w:pPr>
        <w:autoSpaceDE w:val="0"/>
        <w:ind w:left="45" w:hanging="15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2126"/>
        <w:gridCol w:w="1975"/>
      </w:tblGrid>
      <w:tr w:rsidR="00E35359" w:rsidTr="00E35359">
        <w:trPr>
          <w:trHeight w:val="1815"/>
        </w:trPr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5359" w:rsidRDefault="00E35359" w:rsidP="00E35359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Ο  ΑΝ. ΠΡΟΪΣΤΑΜΕΝΟΣ¨</w:t>
            </w:r>
          </w:p>
          <w:p w:rsidR="00E35359" w:rsidRDefault="00E35359" w:rsidP="00E3535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ΤΗΣ ΔΙΕΥΘΥΝΣΗΣ ΚΟΙΜΗΤΗΡΙΩΝ</w:t>
            </w:r>
          </w:p>
          <w:p w:rsidR="00E35359" w:rsidRDefault="00E35359" w:rsidP="00E353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ΓΙΑΝΝΗΣ ΠΟΛΥΜΕΝΙΔΗΣ </w:t>
            </w:r>
          </w:p>
          <w:p w:rsidR="00E35359" w:rsidRDefault="00E35359" w:rsidP="00E3535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ΑΓΡ. ΤΟΠΟΓΡΑΦΟΣ ΜΗΧΑΝΙΚΟΣ ΠΕ6/Α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5359" w:rsidRDefault="00E35359" w:rsidP="00E35359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Ο</w:t>
            </w:r>
          </w:p>
          <w:p w:rsidR="00E35359" w:rsidRDefault="00E35359" w:rsidP="00E35359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ΑΝΤΙΔΗΜΑΡΧΟΣ ΚΟΙΜΗΤΗΡΙΩΝ</w:t>
            </w:r>
          </w:p>
          <w:p w:rsidR="00E35359" w:rsidRDefault="00E35359" w:rsidP="00E3535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E3535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6C474E" w:rsidP="00E35359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ΕΥΘΥΜΙΟΣ ΤΖΟΥΝΗΣ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5359" w:rsidRDefault="00E35359" w:rsidP="007053FA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Ο</w:t>
            </w:r>
          </w:p>
          <w:p w:rsidR="00E35359" w:rsidRDefault="00E35359" w:rsidP="007053FA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ΑΝΤΙΔΗΜΑΡΧΟΣ ΟΙΚΟΝΟΜΙΚΩΝ</w:t>
            </w:r>
          </w:p>
          <w:p w:rsidR="00E35359" w:rsidRDefault="00E35359" w:rsidP="007053F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7053F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7053F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7053F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6C474E" w:rsidP="007053FA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ΑΡΙΣΤΕΙΔΗΣ ΣΑΒΒΑΚΗΣ</w:t>
            </w:r>
          </w:p>
        </w:tc>
        <w:tc>
          <w:tcPr>
            <w:tcW w:w="1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5359" w:rsidRDefault="00E35359" w:rsidP="007053FA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Η</w:t>
            </w:r>
          </w:p>
          <w:p w:rsidR="00E35359" w:rsidRDefault="00E35359" w:rsidP="007053FA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ΓΕΝΙΚΗ ΓΡΑΜΜΑΤΕΑΣ</w:t>
            </w:r>
          </w:p>
          <w:p w:rsidR="00E35359" w:rsidRDefault="00E35359" w:rsidP="007053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7053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7053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7053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7053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7053FA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ΕΛΕΝΗ ΓΑΚΙΟΠΟΥΛΟΥ</w:t>
            </w:r>
          </w:p>
        </w:tc>
      </w:tr>
      <w:tr w:rsidR="00E35359" w:rsidTr="00E35359">
        <w:trPr>
          <w:trHeight w:val="1490"/>
        </w:trPr>
        <w:tc>
          <w:tcPr>
            <w:tcW w:w="835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5359" w:rsidRDefault="00E35359" w:rsidP="007053FA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Ο ΔΗΜΑΡΧΟΣ 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BOLOY</w:t>
            </w:r>
          </w:p>
          <w:p w:rsidR="00E35359" w:rsidRDefault="00E35359" w:rsidP="007053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7053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7053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7053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7053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7053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35359" w:rsidRDefault="00E35359" w:rsidP="007053FA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ΑΧΙΛΛΕΑΣ ΜΠΕΟΣ</w:t>
            </w:r>
          </w:p>
        </w:tc>
      </w:tr>
    </w:tbl>
    <w:p w:rsidR="00A30C7D" w:rsidRPr="000375DA" w:rsidRDefault="00A30C7D">
      <w:pPr>
        <w:rPr>
          <w:rFonts w:ascii="Calibri" w:eastAsia="Times-Roman" w:hAnsi="Calibri" w:cs="Calibri"/>
        </w:rPr>
      </w:pPr>
    </w:p>
    <w:sectPr w:rsidR="00A30C7D" w:rsidRPr="000375DA" w:rsidSect="007C7E34">
      <w:pgSz w:w="11906" w:h="16838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-Roman">
    <w:altName w:val="Times New Roman"/>
    <w:charset w:val="00"/>
    <w:family w:val="roman"/>
    <w:pitch w:val="default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TE2t00">
    <w:altName w:val="Times New Roman"/>
    <w:charset w:val="A1"/>
    <w:family w:val="auto"/>
    <w:pitch w:val="default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eastAsia="Times New Roman" w:hAnsi="Symbol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ahoma" w:hAnsi="Tahoma" w:cs="Tahoma"/>
        <w:b w:val="0"/>
        <w:bCs w:val="0"/>
        <w:color w:val="auto"/>
        <w:sz w:val="20"/>
        <w:szCs w:val="22"/>
        <w:lang w:val="el-GR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ahoma" w:hAnsi="Tahoma" w:cs="Tahoma"/>
        <w:b w:val="0"/>
        <w:bCs w:val="0"/>
        <w:color w:val="auto"/>
        <w:sz w:val="20"/>
        <w:szCs w:val="22"/>
        <w:lang w:val="el-GR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0DA"/>
    <w:rsid w:val="000375DA"/>
    <w:rsid w:val="000D3A54"/>
    <w:rsid w:val="00123823"/>
    <w:rsid w:val="001D41D1"/>
    <w:rsid w:val="001E5CBA"/>
    <w:rsid w:val="002437AE"/>
    <w:rsid w:val="00243E0D"/>
    <w:rsid w:val="00245038"/>
    <w:rsid w:val="00263218"/>
    <w:rsid w:val="00277A3E"/>
    <w:rsid w:val="0028208A"/>
    <w:rsid w:val="002A49AC"/>
    <w:rsid w:val="002A5329"/>
    <w:rsid w:val="002D48AD"/>
    <w:rsid w:val="002F623E"/>
    <w:rsid w:val="003E527E"/>
    <w:rsid w:val="004202CC"/>
    <w:rsid w:val="00432E04"/>
    <w:rsid w:val="00460AEB"/>
    <w:rsid w:val="004752A1"/>
    <w:rsid w:val="004A4F6D"/>
    <w:rsid w:val="0051592E"/>
    <w:rsid w:val="00517D41"/>
    <w:rsid w:val="005770DA"/>
    <w:rsid w:val="005D215C"/>
    <w:rsid w:val="005D4FAF"/>
    <w:rsid w:val="00634024"/>
    <w:rsid w:val="006548AA"/>
    <w:rsid w:val="006C474E"/>
    <w:rsid w:val="006D069F"/>
    <w:rsid w:val="006E6175"/>
    <w:rsid w:val="007053FA"/>
    <w:rsid w:val="007304C7"/>
    <w:rsid w:val="00742B3E"/>
    <w:rsid w:val="007C7E34"/>
    <w:rsid w:val="007F390E"/>
    <w:rsid w:val="00821DFD"/>
    <w:rsid w:val="00837B0A"/>
    <w:rsid w:val="008A19B9"/>
    <w:rsid w:val="008C6B4D"/>
    <w:rsid w:val="00914A82"/>
    <w:rsid w:val="00985C59"/>
    <w:rsid w:val="009D78BD"/>
    <w:rsid w:val="009F300A"/>
    <w:rsid w:val="00A30C7D"/>
    <w:rsid w:val="00A45334"/>
    <w:rsid w:val="00A91ED4"/>
    <w:rsid w:val="00C40984"/>
    <w:rsid w:val="00C4149A"/>
    <w:rsid w:val="00C5014C"/>
    <w:rsid w:val="00C86E57"/>
    <w:rsid w:val="00D44E50"/>
    <w:rsid w:val="00D94FF9"/>
    <w:rsid w:val="00DB315C"/>
    <w:rsid w:val="00DE3E72"/>
    <w:rsid w:val="00E106EA"/>
    <w:rsid w:val="00E35359"/>
    <w:rsid w:val="00E7027A"/>
    <w:rsid w:val="00EA6018"/>
    <w:rsid w:val="00EC4A69"/>
    <w:rsid w:val="00EC6A70"/>
    <w:rsid w:val="00F01A65"/>
    <w:rsid w:val="00F17FC0"/>
    <w:rsid w:val="00F246A8"/>
    <w:rsid w:val="00F35694"/>
    <w:rsid w:val="00F748D6"/>
    <w:rsid w:val="00FA08FA"/>
    <w:rsid w:val="00FD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34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7C7E34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7C7E34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C7E34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7C7E34"/>
    <w:pPr>
      <w:keepNext/>
      <w:tabs>
        <w:tab w:val="num" w:pos="0"/>
        <w:tab w:val="left" w:pos="567"/>
      </w:tabs>
      <w:overflowPunct w:val="0"/>
      <w:autoSpaceDE w:val="0"/>
      <w:spacing w:line="360" w:lineRule="auto"/>
      <w:ind w:left="1584" w:hanging="1584"/>
      <w:jc w:val="both"/>
      <w:textAlignment w:val="baseline"/>
      <w:outlineLvl w:val="8"/>
    </w:pPr>
    <w:rPr>
      <w:b/>
      <w:bCs/>
      <w:iCs/>
      <w:sz w:val="2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7E34"/>
    <w:rPr>
      <w:rFonts w:ascii="Symbol" w:eastAsia="Times New Roman" w:hAnsi="Symbol" w:cs="Times New Roman"/>
    </w:rPr>
  </w:style>
  <w:style w:type="character" w:customStyle="1" w:styleId="WW8Num1z1">
    <w:name w:val="WW8Num1z1"/>
    <w:rsid w:val="007C7E34"/>
    <w:rPr>
      <w:rFonts w:ascii="Courier New" w:hAnsi="Courier New" w:cs="Courier New"/>
    </w:rPr>
  </w:style>
  <w:style w:type="character" w:customStyle="1" w:styleId="WW8Num1z2">
    <w:name w:val="WW8Num1z2"/>
    <w:rsid w:val="007C7E34"/>
    <w:rPr>
      <w:rFonts w:ascii="Wingdings" w:hAnsi="Wingdings" w:cs="Wingdings"/>
    </w:rPr>
  </w:style>
  <w:style w:type="character" w:customStyle="1" w:styleId="WW8Num1z3">
    <w:name w:val="WW8Num1z3"/>
    <w:rsid w:val="007C7E34"/>
  </w:style>
  <w:style w:type="character" w:customStyle="1" w:styleId="WW8Num1z4">
    <w:name w:val="WW8Num1z4"/>
    <w:rsid w:val="007C7E34"/>
  </w:style>
  <w:style w:type="character" w:customStyle="1" w:styleId="WW8Num1z5">
    <w:name w:val="WW8Num1z5"/>
    <w:rsid w:val="007C7E34"/>
  </w:style>
  <w:style w:type="character" w:customStyle="1" w:styleId="WW8Num1z6">
    <w:name w:val="WW8Num1z6"/>
    <w:rsid w:val="007C7E34"/>
  </w:style>
  <w:style w:type="character" w:customStyle="1" w:styleId="WW8Num1z7">
    <w:name w:val="WW8Num1z7"/>
    <w:rsid w:val="007C7E34"/>
  </w:style>
  <w:style w:type="character" w:customStyle="1" w:styleId="WW8Num1z8">
    <w:name w:val="WW8Num1z8"/>
    <w:rsid w:val="007C7E34"/>
    <w:rPr>
      <w:rFonts w:ascii="Tahoma" w:hAnsi="Tahoma" w:cs="Tahoma"/>
      <w:b w:val="0"/>
      <w:bCs w:val="0"/>
      <w:color w:val="auto"/>
      <w:sz w:val="20"/>
      <w:szCs w:val="22"/>
      <w:lang w:val="el-GR"/>
    </w:rPr>
  </w:style>
  <w:style w:type="character" w:customStyle="1" w:styleId="WW8Num2z0">
    <w:name w:val="WW8Num2z0"/>
    <w:rsid w:val="007C7E34"/>
  </w:style>
  <w:style w:type="character" w:customStyle="1" w:styleId="WW8Num2z1">
    <w:name w:val="WW8Num2z1"/>
    <w:rsid w:val="007C7E34"/>
  </w:style>
  <w:style w:type="character" w:customStyle="1" w:styleId="WW8Num2z2">
    <w:name w:val="WW8Num2z2"/>
    <w:rsid w:val="007C7E34"/>
  </w:style>
  <w:style w:type="character" w:customStyle="1" w:styleId="WW8Num2z3">
    <w:name w:val="WW8Num2z3"/>
    <w:rsid w:val="007C7E34"/>
  </w:style>
  <w:style w:type="character" w:customStyle="1" w:styleId="WW8Num2z4">
    <w:name w:val="WW8Num2z4"/>
    <w:rsid w:val="007C7E34"/>
  </w:style>
  <w:style w:type="character" w:customStyle="1" w:styleId="WW8Num2z5">
    <w:name w:val="WW8Num2z5"/>
    <w:rsid w:val="007C7E34"/>
  </w:style>
  <w:style w:type="character" w:customStyle="1" w:styleId="WW8Num2z6">
    <w:name w:val="WW8Num2z6"/>
    <w:rsid w:val="007C7E34"/>
  </w:style>
  <w:style w:type="character" w:customStyle="1" w:styleId="WW8Num2z7">
    <w:name w:val="WW8Num2z7"/>
    <w:rsid w:val="007C7E34"/>
  </w:style>
  <w:style w:type="character" w:customStyle="1" w:styleId="WW8Num2z8">
    <w:name w:val="WW8Num2z8"/>
    <w:rsid w:val="007C7E34"/>
    <w:rPr>
      <w:rFonts w:ascii="Tahoma" w:hAnsi="Tahoma" w:cs="Tahoma"/>
      <w:b w:val="0"/>
      <w:bCs w:val="0"/>
      <w:color w:val="auto"/>
      <w:sz w:val="20"/>
      <w:szCs w:val="22"/>
      <w:lang w:val="el-GR"/>
    </w:rPr>
  </w:style>
  <w:style w:type="character" w:customStyle="1" w:styleId="WW8Num3z0">
    <w:name w:val="WW8Num3z0"/>
    <w:rsid w:val="007C7E34"/>
  </w:style>
  <w:style w:type="character" w:customStyle="1" w:styleId="WW8Num3z1">
    <w:name w:val="WW8Num3z1"/>
    <w:rsid w:val="007C7E34"/>
  </w:style>
  <w:style w:type="character" w:customStyle="1" w:styleId="WW8Num3z2">
    <w:name w:val="WW8Num3z2"/>
    <w:rsid w:val="007C7E34"/>
  </w:style>
  <w:style w:type="character" w:customStyle="1" w:styleId="WW8Num3z3">
    <w:name w:val="WW8Num3z3"/>
    <w:rsid w:val="007C7E34"/>
  </w:style>
  <w:style w:type="character" w:customStyle="1" w:styleId="WW8Num3z4">
    <w:name w:val="WW8Num3z4"/>
    <w:rsid w:val="007C7E34"/>
  </w:style>
  <w:style w:type="character" w:customStyle="1" w:styleId="WW8Num3z5">
    <w:name w:val="WW8Num3z5"/>
    <w:rsid w:val="007C7E34"/>
  </w:style>
  <w:style w:type="character" w:customStyle="1" w:styleId="WW8Num3z6">
    <w:name w:val="WW8Num3z6"/>
    <w:rsid w:val="007C7E34"/>
  </w:style>
  <w:style w:type="character" w:customStyle="1" w:styleId="WW8Num3z7">
    <w:name w:val="WW8Num3z7"/>
    <w:rsid w:val="007C7E34"/>
  </w:style>
  <w:style w:type="character" w:customStyle="1" w:styleId="WW8Num3z8">
    <w:name w:val="WW8Num3z8"/>
    <w:rsid w:val="007C7E34"/>
  </w:style>
  <w:style w:type="character" w:customStyle="1" w:styleId="WW8Num4z0">
    <w:name w:val="WW8Num4z0"/>
    <w:rsid w:val="007C7E34"/>
  </w:style>
  <w:style w:type="character" w:customStyle="1" w:styleId="WW8Num5z0">
    <w:name w:val="WW8Num5z0"/>
    <w:rsid w:val="007C7E34"/>
  </w:style>
  <w:style w:type="character" w:customStyle="1" w:styleId="WW8Num6z0">
    <w:name w:val="WW8Num6z0"/>
    <w:rsid w:val="007C7E34"/>
    <w:rPr>
      <w:rFonts w:eastAsia="Times-Roman"/>
    </w:rPr>
  </w:style>
  <w:style w:type="character" w:customStyle="1" w:styleId="WW8Num7z0">
    <w:name w:val="WW8Num7z0"/>
    <w:rsid w:val="007C7E34"/>
  </w:style>
  <w:style w:type="character" w:customStyle="1" w:styleId="WW8Num7z1">
    <w:name w:val="WW8Num7z1"/>
    <w:rsid w:val="007C7E34"/>
  </w:style>
  <w:style w:type="character" w:customStyle="1" w:styleId="WW8Num7z2">
    <w:name w:val="WW8Num7z2"/>
    <w:rsid w:val="007C7E34"/>
  </w:style>
  <w:style w:type="character" w:customStyle="1" w:styleId="WW8Num7z3">
    <w:name w:val="WW8Num7z3"/>
    <w:rsid w:val="007C7E34"/>
  </w:style>
  <w:style w:type="character" w:customStyle="1" w:styleId="WW8Num7z4">
    <w:name w:val="WW8Num7z4"/>
    <w:rsid w:val="007C7E34"/>
  </w:style>
  <w:style w:type="character" w:customStyle="1" w:styleId="WW8Num7z5">
    <w:name w:val="WW8Num7z5"/>
    <w:rsid w:val="007C7E34"/>
  </w:style>
  <w:style w:type="character" w:customStyle="1" w:styleId="WW8Num7z6">
    <w:name w:val="WW8Num7z6"/>
    <w:rsid w:val="007C7E34"/>
  </w:style>
  <w:style w:type="character" w:customStyle="1" w:styleId="WW8Num7z7">
    <w:name w:val="WW8Num7z7"/>
    <w:rsid w:val="007C7E34"/>
  </w:style>
  <w:style w:type="character" w:customStyle="1" w:styleId="WW8Num7z8">
    <w:name w:val="WW8Num7z8"/>
    <w:rsid w:val="007C7E34"/>
  </w:style>
  <w:style w:type="character" w:customStyle="1" w:styleId="4">
    <w:name w:val="Προεπιλεγμένη γραμματοσειρά4"/>
    <w:rsid w:val="007C7E34"/>
  </w:style>
  <w:style w:type="character" w:customStyle="1" w:styleId="Absatz-Standardschriftart">
    <w:name w:val="Absatz-Standardschriftart"/>
    <w:rsid w:val="007C7E34"/>
  </w:style>
  <w:style w:type="character" w:customStyle="1" w:styleId="WW-Absatz-Standardschriftart">
    <w:name w:val="WW-Absatz-Standardschriftart"/>
    <w:rsid w:val="007C7E34"/>
  </w:style>
  <w:style w:type="character" w:customStyle="1" w:styleId="30">
    <w:name w:val="Προεπιλεγμένη γραμματοσειρά3"/>
    <w:rsid w:val="007C7E34"/>
  </w:style>
  <w:style w:type="character" w:customStyle="1" w:styleId="WW-Absatz-Standardschriftart1">
    <w:name w:val="WW-Absatz-Standardschriftart1"/>
    <w:rsid w:val="007C7E34"/>
  </w:style>
  <w:style w:type="character" w:customStyle="1" w:styleId="WW-Absatz-Standardschriftart11">
    <w:name w:val="WW-Absatz-Standardschriftart11"/>
    <w:rsid w:val="007C7E34"/>
  </w:style>
  <w:style w:type="character" w:customStyle="1" w:styleId="WW-Absatz-Standardschriftart111">
    <w:name w:val="WW-Absatz-Standardschriftart111"/>
    <w:rsid w:val="007C7E34"/>
  </w:style>
  <w:style w:type="character" w:customStyle="1" w:styleId="WW-Absatz-Standardschriftart1111">
    <w:name w:val="WW-Absatz-Standardschriftart1111"/>
    <w:rsid w:val="007C7E34"/>
  </w:style>
  <w:style w:type="character" w:customStyle="1" w:styleId="WW-Absatz-Standardschriftart11111">
    <w:name w:val="WW-Absatz-Standardschriftart11111"/>
    <w:rsid w:val="007C7E34"/>
  </w:style>
  <w:style w:type="character" w:customStyle="1" w:styleId="WW-Absatz-Standardschriftart111111">
    <w:name w:val="WW-Absatz-Standardschriftart111111"/>
    <w:rsid w:val="007C7E34"/>
  </w:style>
  <w:style w:type="character" w:customStyle="1" w:styleId="20">
    <w:name w:val="Προεπιλεγμένη γραμματοσειρά2"/>
    <w:rsid w:val="007C7E34"/>
  </w:style>
  <w:style w:type="character" w:customStyle="1" w:styleId="WW8Num4z1">
    <w:name w:val="WW8Num4z1"/>
    <w:rsid w:val="007C7E34"/>
  </w:style>
  <w:style w:type="character" w:customStyle="1" w:styleId="WW8Num4z2">
    <w:name w:val="WW8Num4z2"/>
    <w:rsid w:val="007C7E34"/>
  </w:style>
  <w:style w:type="character" w:customStyle="1" w:styleId="WW8Num4z3">
    <w:name w:val="WW8Num4z3"/>
    <w:rsid w:val="007C7E34"/>
  </w:style>
  <w:style w:type="character" w:customStyle="1" w:styleId="WW8Num4z4">
    <w:name w:val="WW8Num4z4"/>
    <w:rsid w:val="007C7E34"/>
  </w:style>
  <w:style w:type="character" w:customStyle="1" w:styleId="WW8Num4z5">
    <w:name w:val="WW8Num4z5"/>
    <w:rsid w:val="007C7E34"/>
  </w:style>
  <w:style w:type="character" w:customStyle="1" w:styleId="WW8Num4z6">
    <w:name w:val="WW8Num4z6"/>
    <w:rsid w:val="007C7E34"/>
  </w:style>
  <w:style w:type="character" w:customStyle="1" w:styleId="WW8Num4z7">
    <w:name w:val="WW8Num4z7"/>
    <w:rsid w:val="007C7E34"/>
  </w:style>
  <w:style w:type="character" w:customStyle="1" w:styleId="WW8Num4z8">
    <w:name w:val="WW8Num4z8"/>
    <w:rsid w:val="007C7E34"/>
  </w:style>
  <w:style w:type="character" w:customStyle="1" w:styleId="WW8Num5z1">
    <w:name w:val="WW8Num5z1"/>
    <w:rsid w:val="007C7E34"/>
  </w:style>
  <w:style w:type="character" w:customStyle="1" w:styleId="WW8Num5z2">
    <w:name w:val="WW8Num5z2"/>
    <w:rsid w:val="007C7E34"/>
  </w:style>
  <w:style w:type="character" w:customStyle="1" w:styleId="WW8Num5z3">
    <w:name w:val="WW8Num5z3"/>
    <w:rsid w:val="007C7E34"/>
  </w:style>
  <w:style w:type="character" w:customStyle="1" w:styleId="WW8Num5z4">
    <w:name w:val="WW8Num5z4"/>
    <w:rsid w:val="007C7E34"/>
  </w:style>
  <w:style w:type="character" w:customStyle="1" w:styleId="WW8Num5z5">
    <w:name w:val="WW8Num5z5"/>
    <w:rsid w:val="007C7E34"/>
  </w:style>
  <w:style w:type="character" w:customStyle="1" w:styleId="WW8Num5z6">
    <w:name w:val="WW8Num5z6"/>
    <w:rsid w:val="007C7E34"/>
  </w:style>
  <w:style w:type="character" w:customStyle="1" w:styleId="WW8Num5z7">
    <w:name w:val="WW8Num5z7"/>
    <w:rsid w:val="007C7E34"/>
  </w:style>
  <w:style w:type="character" w:customStyle="1" w:styleId="WW8Num5z8">
    <w:name w:val="WW8Num5z8"/>
    <w:rsid w:val="007C7E34"/>
  </w:style>
  <w:style w:type="character" w:customStyle="1" w:styleId="WW8Num8z0">
    <w:name w:val="WW8Num8z0"/>
    <w:rsid w:val="007C7E34"/>
    <w:rPr>
      <w:rFonts w:ascii="Wingdings" w:hAnsi="Wingdings" w:cs="Wingdings"/>
    </w:rPr>
  </w:style>
  <w:style w:type="character" w:customStyle="1" w:styleId="WW8Num8z1">
    <w:name w:val="WW8Num8z1"/>
    <w:rsid w:val="007C7E34"/>
    <w:rPr>
      <w:rFonts w:ascii="Courier New" w:hAnsi="Courier New" w:cs="Courier New"/>
    </w:rPr>
  </w:style>
  <w:style w:type="character" w:customStyle="1" w:styleId="WW8Num8z3">
    <w:name w:val="WW8Num8z3"/>
    <w:rsid w:val="007C7E34"/>
    <w:rPr>
      <w:rFonts w:ascii="Symbol" w:hAnsi="Symbol" w:cs="Symbol"/>
    </w:rPr>
  </w:style>
  <w:style w:type="character" w:customStyle="1" w:styleId="WW8Num9z0">
    <w:name w:val="WW8Num9z0"/>
    <w:rsid w:val="007C7E34"/>
  </w:style>
  <w:style w:type="character" w:customStyle="1" w:styleId="WW8Num9z1">
    <w:name w:val="WW8Num9z1"/>
    <w:rsid w:val="007C7E34"/>
  </w:style>
  <w:style w:type="character" w:customStyle="1" w:styleId="WW8Num9z2">
    <w:name w:val="WW8Num9z2"/>
    <w:rsid w:val="007C7E34"/>
  </w:style>
  <w:style w:type="character" w:customStyle="1" w:styleId="WW8Num9z3">
    <w:name w:val="WW8Num9z3"/>
    <w:rsid w:val="007C7E34"/>
  </w:style>
  <w:style w:type="character" w:customStyle="1" w:styleId="WW8Num9z4">
    <w:name w:val="WW8Num9z4"/>
    <w:rsid w:val="007C7E34"/>
  </w:style>
  <w:style w:type="character" w:customStyle="1" w:styleId="WW8Num9z5">
    <w:name w:val="WW8Num9z5"/>
    <w:rsid w:val="007C7E34"/>
  </w:style>
  <w:style w:type="character" w:customStyle="1" w:styleId="WW8Num9z6">
    <w:name w:val="WW8Num9z6"/>
    <w:rsid w:val="007C7E34"/>
  </w:style>
  <w:style w:type="character" w:customStyle="1" w:styleId="WW8Num9z7">
    <w:name w:val="WW8Num9z7"/>
    <w:rsid w:val="007C7E34"/>
  </w:style>
  <w:style w:type="character" w:customStyle="1" w:styleId="WW8Num9z8">
    <w:name w:val="WW8Num9z8"/>
    <w:rsid w:val="007C7E34"/>
  </w:style>
  <w:style w:type="character" w:customStyle="1" w:styleId="10">
    <w:name w:val="Προεπιλεγμένη γραμματοσειρά1"/>
    <w:rsid w:val="007C7E34"/>
  </w:style>
  <w:style w:type="character" w:customStyle="1" w:styleId="style61">
    <w:name w:val="style61"/>
    <w:basedOn w:val="10"/>
    <w:rsid w:val="007C7E34"/>
    <w:rPr>
      <w:rFonts w:ascii="Tahoma" w:hAnsi="Tahoma" w:cs="Tahoma"/>
      <w:strike w:val="0"/>
      <w:dstrike w:val="0"/>
      <w:color w:val="515151"/>
      <w:sz w:val="17"/>
      <w:szCs w:val="17"/>
      <w:u w:val="none"/>
    </w:rPr>
  </w:style>
  <w:style w:type="character" w:customStyle="1" w:styleId="a3">
    <w:name w:val="Χαρακτήρες υποσημείωσης"/>
    <w:basedOn w:val="10"/>
    <w:rsid w:val="007C7E34"/>
    <w:rPr>
      <w:vertAlign w:val="superscript"/>
    </w:rPr>
  </w:style>
  <w:style w:type="character" w:customStyle="1" w:styleId="Bullets">
    <w:name w:val="Bullets"/>
    <w:rsid w:val="007C7E34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7C7E34"/>
  </w:style>
  <w:style w:type="paragraph" w:customStyle="1" w:styleId="a4">
    <w:name w:val="Επικεφαλίδα"/>
    <w:basedOn w:val="a"/>
    <w:next w:val="a5"/>
    <w:rsid w:val="007C7E3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7C7E34"/>
    <w:pPr>
      <w:spacing w:after="120"/>
    </w:pPr>
  </w:style>
  <w:style w:type="paragraph" w:styleId="a6">
    <w:name w:val="List"/>
    <w:basedOn w:val="a5"/>
    <w:rsid w:val="007C7E34"/>
    <w:rPr>
      <w:rFonts w:cs="Mangal"/>
    </w:rPr>
  </w:style>
  <w:style w:type="paragraph" w:styleId="a7">
    <w:name w:val="caption"/>
    <w:basedOn w:val="a"/>
    <w:qFormat/>
    <w:rsid w:val="007C7E34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"/>
    <w:rsid w:val="007C7E34"/>
    <w:pPr>
      <w:suppressLineNumbers/>
    </w:pPr>
    <w:rPr>
      <w:rFonts w:cs="Mangal"/>
    </w:rPr>
  </w:style>
  <w:style w:type="paragraph" w:customStyle="1" w:styleId="Heading">
    <w:name w:val="Heading"/>
    <w:basedOn w:val="a"/>
    <w:next w:val="a5"/>
    <w:rsid w:val="007C7E3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Caption1">
    <w:name w:val="Caption1"/>
    <w:basedOn w:val="a"/>
    <w:rsid w:val="007C7E34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rsid w:val="007C7E34"/>
    <w:pPr>
      <w:suppressLineNumbers/>
    </w:pPr>
    <w:rPr>
      <w:rFonts w:cs="Tahoma"/>
    </w:rPr>
  </w:style>
  <w:style w:type="paragraph" w:customStyle="1" w:styleId="11">
    <w:name w:val="Λεζάντα1"/>
    <w:basedOn w:val="a"/>
    <w:rsid w:val="007C7E3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Σώμα κείμενου 21"/>
    <w:basedOn w:val="a"/>
    <w:rsid w:val="007C7E34"/>
    <w:pPr>
      <w:overflowPunct w:val="0"/>
      <w:autoSpaceDE w:val="0"/>
      <w:spacing w:line="360" w:lineRule="auto"/>
      <w:jc w:val="both"/>
      <w:textAlignment w:val="baseline"/>
    </w:pPr>
    <w:rPr>
      <w:iCs/>
      <w:sz w:val="22"/>
      <w:szCs w:val="20"/>
      <w:lang w:val="en-US"/>
    </w:rPr>
  </w:style>
  <w:style w:type="paragraph" w:styleId="a9">
    <w:name w:val="Body Text Indent"/>
    <w:basedOn w:val="a"/>
    <w:rsid w:val="007C7E34"/>
    <w:pPr>
      <w:ind w:firstLine="720"/>
    </w:pPr>
  </w:style>
  <w:style w:type="paragraph" w:styleId="aa">
    <w:name w:val="Balloon Text"/>
    <w:basedOn w:val="a"/>
    <w:rsid w:val="007C7E34"/>
    <w:rPr>
      <w:rFonts w:ascii="Tahoma" w:hAnsi="Tahoma" w:cs="Tahoma"/>
      <w:sz w:val="16"/>
      <w:szCs w:val="16"/>
    </w:rPr>
  </w:style>
  <w:style w:type="paragraph" w:customStyle="1" w:styleId="12">
    <w:name w:val="Χάρτης εγγράφου1"/>
    <w:basedOn w:val="a"/>
    <w:rsid w:val="007C7E3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">
    <w:name w:val="Char Char Char"/>
    <w:basedOn w:val="a"/>
    <w:rsid w:val="007C7E34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Web">
    <w:name w:val="Normal (Web)"/>
    <w:basedOn w:val="a"/>
    <w:rsid w:val="007C7E34"/>
    <w:pPr>
      <w:spacing w:before="280" w:after="280"/>
    </w:pPr>
  </w:style>
  <w:style w:type="paragraph" w:styleId="ab">
    <w:name w:val="footnote text"/>
    <w:basedOn w:val="a"/>
    <w:rsid w:val="007C7E34"/>
    <w:rPr>
      <w:sz w:val="20"/>
      <w:szCs w:val="20"/>
    </w:rPr>
  </w:style>
  <w:style w:type="paragraph" w:customStyle="1" w:styleId="ac">
    <w:name w:val="Περιεχόμενα πίνακα"/>
    <w:basedOn w:val="a"/>
    <w:rsid w:val="007C7E34"/>
    <w:pPr>
      <w:suppressLineNumbers/>
    </w:pPr>
  </w:style>
  <w:style w:type="paragraph" w:customStyle="1" w:styleId="ad">
    <w:name w:val="Επικεφαλίδα πίνακα"/>
    <w:basedOn w:val="ac"/>
    <w:rsid w:val="007C7E34"/>
    <w:pPr>
      <w:jc w:val="center"/>
    </w:pPr>
    <w:rPr>
      <w:b/>
      <w:bCs/>
    </w:rPr>
  </w:style>
  <w:style w:type="paragraph" w:customStyle="1" w:styleId="100">
    <w:name w:val="Επικεφαλίδα 10"/>
    <w:basedOn w:val="a4"/>
    <w:next w:val="a5"/>
    <w:rsid w:val="007C7E34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ae">
    <w:name w:val="Παραθέσεις"/>
    <w:basedOn w:val="a"/>
    <w:rsid w:val="007C7E34"/>
    <w:pPr>
      <w:spacing w:after="283"/>
      <w:ind w:left="567" w:right="567"/>
    </w:pPr>
  </w:style>
  <w:style w:type="paragraph" w:styleId="af">
    <w:name w:val="Title"/>
    <w:basedOn w:val="a4"/>
    <w:next w:val="a5"/>
    <w:qFormat/>
    <w:rsid w:val="007C7E34"/>
    <w:pPr>
      <w:jc w:val="center"/>
    </w:pPr>
    <w:rPr>
      <w:b/>
      <w:bCs/>
      <w:sz w:val="36"/>
      <w:szCs w:val="36"/>
    </w:rPr>
  </w:style>
  <w:style w:type="paragraph" w:styleId="af0">
    <w:name w:val="Subtitle"/>
    <w:basedOn w:val="a4"/>
    <w:next w:val="a5"/>
    <w:qFormat/>
    <w:rsid w:val="007C7E34"/>
    <w:pPr>
      <w:jc w:val="center"/>
    </w:pPr>
    <w:rPr>
      <w:i/>
      <w:iCs/>
    </w:rPr>
  </w:style>
  <w:style w:type="paragraph" w:customStyle="1" w:styleId="TableContents">
    <w:name w:val="Table Contents"/>
    <w:basedOn w:val="a"/>
    <w:rsid w:val="007C7E34"/>
    <w:pPr>
      <w:suppressLineNumbers/>
    </w:pPr>
  </w:style>
  <w:style w:type="paragraph" w:customStyle="1" w:styleId="TableHeading">
    <w:name w:val="Table Heading"/>
    <w:basedOn w:val="TableContents"/>
    <w:rsid w:val="007C7E34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34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7C7E34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7C7E34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C7E34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7C7E34"/>
    <w:pPr>
      <w:keepNext/>
      <w:tabs>
        <w:tab w:val="num" w:pos="0"/>
        <w:tab w:val="left" w:pos="567"/>
      </w:tabs>
      <w:overflowPunct w:val="0"/>
      <w:autoSpaceDE w:val="0"/>
      <w:spacing w:line="360" w:lineRule="auto"/>
      <w:ind w:left="1584" w:hanging="1584"/>
      <w:jc w:val="both"/>
      <w:textAlignment w:val="baseline"/>
      <w:outlineLvl w:val="8"/>
    </w:pPr>
    <w:rPr>
      <w:b/>
      <w:bCs/>
      <w:iCs/>
      <w:sz w:val="2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7E34"/>
    <w:rPr>
      <w:rFonts w:ascii="Symbol" w:eastAsia="Times New Roman" w:hAnsi="Symbol" w:cs="Times New Roman"/>
    </w:rPr>
  </w:style>
  <w:style w:type="character" w:customStyle="1" w:styleId="WW8Num1z1">
    <w:name w:val="WW8Num1z1"/>
    <w:rsid w:val="007C7E34"/>
    <w:rPr>
      <w:rFonts w:ascii="Courier New" w:hAnsi="Courier New" w:cs="Courier New"/>
    </w:rPr>
  </w:style>
  <w:style w:type="character" w:customStyle="1" w:styleId="WW8Num1z2">
    <w:name w:val="WW8Num1z2"/>
    <w:rsid w:val="007C7E34"/>
    <w:rPr>
      <w:rFonts w:ascii="Wingdings" w:hAnsi="Wingdings" w:cs="Wingdings"/>
    </w:rPr>
  </w:style>
  <w:style w:type="character" w:customStyle="1" w:styleId="WW8Num1z3">
    <w:name w:val="WW8Num1z3"/>
    <w:rsid w:val="007C7E34"/>
  </w:style>
  <w:style w:type="character" w:customStyle="1" w:styleId="WW8Num1z4">
    <w:name w:val="WW8Num1z4"/>
    <w:rsid w:val="007C7E34"/>
  </w:style>
  <w:style w:type="character" w:customStyle="1" w:styleId="WW8Num1z5">
    <w:name w:val="WW8Num1z5"/>
    <w:rsid w:val="007C7E34"/>
  </w:style>
  <w:style w:type="character" w:customStyle="1" w:styleId="WW8Num1z6">
    <w:name w:val="WW8Num1z6"/>
    <w:rsid w:val="007C7E34"/>
  </w:style>
  <w:style w:type="character" w:customStyle="1" w:styleId="WW8Num1z7">
    <w:name w:val="WW8Num1z7"/>
    <w:rsid w:val="007C7E34"/>
  </w:style>
  <w:style w:type="character" w:customStyle="1" w:styleId="WW8Num1z8">
    <w:name w:val="WW8Num1z8"/>
    <w:rsid w:val="007C7E34"/>
    <w:rPr>
      <w:rFonts w:ascii="Tahoma" w:hAnsi="Tahoma" w:cs="Tahoma"/>
      <w:b w:val="0"/>
      <w:bCs w:val="0"/>
      <w:color w:val="auto"/>
      <w:sz w:val="20"/>
      <w:szCs w:val="22"/>
      <w:lang w:val="el-GR"/>
    </w:rPr>
  </w:style>
  <w:style w:type="character" w:customStyle="1" w:styleId="WW8Num2z0">
    <w:name w:val="WW8Num2z0"/>
    <w:rsid w:val="007C7E34"/>
  </w:style>
  <w:style w:type="character" w:customStyle="1" w:styleId="WW8Num2z1">
    <w:name w:val="WW8Num2z1"/>
    <w:rsid w:val="007C7E34"/>
  </w:style>
  <w:style w:type="character" w:customStyle="1" w:styleId="WW8Num2z2">
    <w:name w:val="WW8Num2z2"/>
    <w:rsid w:val="007C7E34"/>
  </w:style>
  <w:style w:type="character" w:customStyle="1" w:styleId="WW8Num2z3">
    <w:name w:val="WW8Num2z3"/>
    <w:rsid w:val="007C7E34"/>
  </w:style>
  <w:style w:type="character" w:customStyle="1" w:styleId="WW8Num2z4">
    <w:name w:val="WW8Num2z4"/>
    <w:rsid w:val="007C7E34"/>
  </w:style>
  <w:style w:type="character" w:customStyle="1" w:styleId="WW8Num2z5">
    <w:name w:val="WW8Num2z5"/>
    <w:rsid w:val="007C7E34"/>
  </w:style>
  <w:style w:type="character" w:customStyle="1" w:styleId="WW8Num2z6">
    <w:name w:val="WW8Num2z6"/>
    <w:rsid w:val="007C7E34"/>
  </w:style>
  <w:style w:type="character" w:customStyle="1" w:styleId="WW8Num2z7">
    <w:name w:val="WW8Num2z7"/>
    <w:rsid w:val="007C7E34"/>
  </w:style>
  <w:style w:type="character" w:customStyle="1" w:styleId="WW8Num2z8">
    <w:name w:val="WW8Num2z8"/>
    <w:rsid w:val="007C7E34"/>
    <w:rPr>
      <w:rFonts w:ascii="Tahoma" w:hAnsi="Tahoma" w:cs="Tahoma"/>
      <w:b w:val="0"/>
      <w:bCs w:val="0"/>
      <w:color w:val="auto"/>
      <w:sz w:val="20"/>
      <w:szCs w:val="22"/>
      <w:lang w:val="el-GR"/>
    </w:rPr>
  </w:style>
  <w:style w:type="character" w:customStyle="1" w:styleId="WW8Num3z0">
    <w:name w:val="WW8Num3z0"/>
    <w:rsid w:val="007C7E34"/>
  </w:style>
  <w:style w:type="character" w:customStyle="1" w:styleId="WW8Num3z1">
    <w:name w:val="WW8Num3z1"/>
    <w:rsid w:val="007C7E34"/>
  </w:style>
  <w:style w:type="character" w:customStyle="1" w:styleId="WW8Num3z2">
    <w:name w:val="WW8Num3z2"/>
    <w:rsid w:val="007C7E34"/>
  </w:style>
  <w:style w:type="character" w:customStyle="1" w:styleId="WW8Num3z3">
    <w:name w:val="WW8Num3z3"/>
    <w:rsid w:val="007C7E34"/>
  </w:style>
  <w:style w:type="character" w:customStyle="1" w:styleId="WW8Num3z4">
    <w:name w:val="WW8Num3z4"/>
    <w:rsid w:val="007C7E34"/>
  </w:style>
  <w:style w:type="character" w:customStyle="1" w:styleId="WW8Num3z5">
    <w:name w:val="WW8Num3z5"/>
    <w:rsid w:val="007C7E34"/>
  </w:style>
  <w:style w:type="character" w:customStyle="1" w:styleId="WW8Num3z6">
    <w:name w:val="WW8Num3z6"/>
    <w:rsid w:val="007C7E34"/>
  </w:style>
  <w:style w:type="character" w:customStyle="1" w:styleId="WW8Num3z7">
    <w:name w:val="WW8Num3z7"/>
    <w:rsid w:val="007C7E34"/>
  </w:style>
  <w:style w:type="character" w:customStyle="1" w:styleId="WW8Num3z8">
    <w:name w:val="WW8Num3z8"/>
    <w:rsid w:val="007C7E34"/>
  </w:style>
  <w:style w:type="character" w:customStyle="1" w:styleId="WW8Num4z0">
    <w:name w:val="WW8Num4z0"/>
    <w:rsid w:val="007C7E34"/>
  </w:style>
  <w:style w:type="character" w:customStyle="1" w:styleId="WW8Num5z0">
    <w:name w:val="WW8Num5z0"/>
    <w:rsid w:val="007C7E34"/>
  </w:style>
  <w:style w:type="character" w:customStyle="1" w:styleId="WW8Num6z0">
    <w:name w:val="WW8Num6z0"/>
    <w:rsid w:val="007C7E34"/>
    <w:rPr>
      <w:rFonts w:eastAsia="Times-Roman"/>
    </w:rPr>
  </w:style>
  <w:style w:type="character" w:customStyle="1" w:styleId="WW8Num7z0">
    <w:name w:val="WW8Num7z0"/>
    <w:rsid w:val="007C7E34"/>
  </w:style>
  <w:style w:type="character" w:customStyle="1" w:styleId="WW8Num7z1">
    <w:name w:val="WW8Num7z1"/>
    <w:rsid w:val="007C7E34"/>
  </w:style>
  <w:style w:type="character" w:customStyle="1" w:styleId="WW8Num7z2">
    <w:name w:val="WW8Num7z2"/>
    <w:rsid w:val="007C7E34"/>
  </w:style>
  <w:style w:type="character" w:customStyle="1" w:styleId="WW8Num7z3">
    <w:name w:val="WW8Num7z3"/>
    <w:rsid w:val="007C7E34"/>
  </w:style>
  <w:style w:type="character" w:customStyle="1" w:styleId="WW8Num7z4">
    <w:name w:val="WW8Num7z4"/>
    <w:rsid w:val="007C7E34"/>
  </w:style>
  <w:style w:type="character" w:customStyle="1" w:styleId="WW8Num7z5">
    <w:name w:val="WW8Num7z5"/>
    <w:rsid w:val="007C7E34"/>
  </w:style>
  <w:style w:type="character" w:customStyle="1" w:styleId="WW8Num7z6">
    <w:name w:val="WW8Num7z6"/>
    <w:rsid w:val="007C7E34"/>
  </w:style>
  <w:style w:type="character" w:customStyle="1" w:styleId="WW8Num7z7">
    <w:name w:val="WW8Num7z7"/>
    <w:rsid w:val="007C7E34"/>
  </w:style>
  <w:style w:type="character" w:customStyle="1" w:styleId="WW8Num7z8">
    <w:name w:val="WW8Num7z8"/>
    <w:rsid w:val="007C7E34"/>
  </w:style>
  <w:style w:type="character" w:customStyle="1" w:styleId="4">
    <w:name w:val="Προεπιλεγμένη γραμματοσειρά4"/>
    <w:rsid w:val="007C7E34"/>
  </w:style>
  <w:style w:type="character" w:customStyle="1" w:styleId="Absatz-Standardschriftart">
    <w:name w:val="Absatz-Standardschriftart"/>
    <w:rsid w:val="007C7E34"/>
  </w:style>
  <w:style w:type="character" w:customStyle="1" w:styleId="WW-Absatz-Standardschriftart">
    <w:name w:val="WW-Absatz-Standardschriftart"/>
    <w:rsid w:val="007C7E34"/>
  </w:style>
  <w:style w:type="character" w:customStyle="1" w:styleId="30">
    <w:name w:val="Προεπιλεγμένη γραμματοσειρά3"/>
    <w:rsid w:val="007C7E34"/>
  </w:style>
  <w:style w:type="character" w:customStyle="1" w:styleId="WW-Absatz-Standardschriftart1">
    <w:name w:val="WW-Absatz-Standardschriftart1"/>
    <w:rsid w:val="007C7E34"/>
  </w:style>
  <w:style w:type="character" w:customStyle="1" w:styleId="WW-Absatz-Standardschriftart11">
    <w:name w:val="WW-Absatz-Standardschriftart11"/>
    <w:rsid w:val="007C7E34"/>
  </w:style>
  <w:style w:type="character" w:customStyle="1" w:styleId="WW-Absatz-Standardschriftart111">
    <w:name w:val="WW-Absatz-Standardschriftart111"/>
    <w:rsid w:val="007C7E34"/>
  </w:style>
  <w:style w:type="character" w:customStyle="1" w:styleId="WW-Absatz-Standardschriftart1111">
    <w:name w:val="WW-Absatz-Standardschriftart1111"/>
    <w:rsid w:val="007C7E34"/>
  </w:style>
  <w:style w:type="character" w:customStyle="1" w:styleId="WW-Absatz-Standardschriftart11111">
    <w:name w:val="WW-Absatz-Standardschriftart11111"/>
    <w:rsid w:val="007C7E34"/>
  </w:style>
  <w:style w:type="character" w:customStyle="1" w:styleId="WW-Absatz-Standardschriftart111111">
    <w:name w:val="WW-Absatz-Standardschriftart111111"/>
    <w:rsid w:val="007C7E34"/>
  </w:style>
  <w:style w:type="character" w:customStyle="1" w:styleId="20">
    <w:name w:val="Προεπιλεγμένη γραμματοσειρά2"/>
    <w:rsid w:val="007C7E34"/>
  </w:style>
  <w:style w:type="character" w:customStyle="1" w:styleId="WW8Num4z1">
    <w:name w:val="WW8Num4z1"/>
    <w:rsid w:val="007C7E34"/>
  </w:style>
  <w:style w:type="character" w:customStyle="1" w:styleId="WW8Num4z2">
    <w:name w:val="WW8Num4z2"/>
    <w:rsid w:val="007C7E34"/>
  </w:style>
  <w:style w:type="character" w:customStyle="1" w:styleId="WW8Num4z3">
    <w:name w:val="WW8Num4z3"/>
    <w:rsid w:val="007C7E34"/>
  </w:style>
  <w:style w:type="character" w:customStyle="1" w:styleId="WW8Num4z4">
    <w:name w:val="WW8Num4z4"/>
    <w:rsid w:val="007C7E34"/>
  </w:style>
  <w:style w:type="character" w:customStyle="1" w:styleId="WW8Num4z5">
    <w:name w:val="WW8Num4z5"/>
    <w:rsid w:val="007C7E34"/>
  </w:style>
  <w:style w:type="character" w:customStyle="1" w:styleId="WW8Num4z6">
    <w:name w:val="WW8Num4z6"/>
    <w:rsid w:val="007C7E34"/>
  </w:style>
  <w:style w:type="character" w:customStyle="1" w:styleId="WW8Num4z7">
    <w:name w:val="WW8Num4z7"/>
    <w:rsid w:val="007C7E34"/>
  </w:style>
  <w:style w:type="character" w:customStyle="1" w:styleId="WW8Num4z8">
    <w:name w:val="WW8Num4z8"/>
    <w:rsid w:val="007C7E34"/>
  </w:style>
  <w:style w:type="character" w:customStyle="1" w:styleId="WW8Num5z1">
    <w:name w:val="WW8Num5z1"/>
    <w:rsid w:val="007C7E34"/>
  </w:style>
  <w:style w:type="character" w:customStyle="1" w:styleId="WW8Num5z2">
    <w:name w:val="WW8Num5z2"/>
    <w:rsid w:val="007C7E34"/>
  </w:style>
  <w:style w:type="character" w:customStyle="1" w:styleId="WW8Num5z3">
    <w:name w:val="WW8Num5z3"/>
    <w:rsid w:val="007C7E34"/>
  </w:style>
  <w:style w:type="character" w:customStyle="1" w:styleId="WW8Num5z4">
    <w:name w:val="WW8Num5z4"/>
    <w:rsid w:val="007C7E34"/>
  </w:style>
  <w:style w:type="character" w:customStyle="1" w:styleId="WW8Num5z5">
    <w:name w:val="WW8Num5z5"/>
    <w:rsid w:val="007C7E34"/>
  </w:style>
  <w:style w:type="character" w:customStyle="1" w:styleId="WW8Num5z6">
    <w:name w:val="WW8Num5z6"/>
    <w:rsid w:val="007C7E34"/>
  </w:style>
  <w:style w:type="character" w:customStyle="1" w:styleId="WW8Num5z7">
    <w:name w:val="WW8Num5z7"/>
    <w:rsid w:val="007C7E34"/>
  </w:style>
  <w:style w:type="character" w:customStyle="1" w:styleId="WW8Num5z8">
    <w:name w:val="WW8Num5z8"/>
    <w:rsid w:val="007C7E34"/>
  </w:style>
  <w:style w:type="character" w:customStyle="1" w:styleId="WW8Num8z0">
    <w:name w:val="WW8Num8z0"/>
    <w:rsid w:val="007C7E34"/>
    <w:rPr>
      <w:rFonts w:ascii="Wingdings" w:hAnsi="Wingdings" w:cs="Wingdings"/>
    </w:rPr>
  </w:style>
  <w:style w:type="character" w:customStyle="1" w:styleId="WW8Num8z1">
    <w:name w:val="WW8Num8z1"/>
    <w:rsid w:val="007C7E34"/>
    <w:rPr>
      <w:rFonts w:ascii="Courier New" w:hAnsi="Courier New" w:cs="Courier New"/>
    </w:rPr>
  </w:style>
  <w:style w:type="character" w:customStyle="1" w:styleId="WW8Num8z3">
    <w:name w:val="WW8Num8z3"/>
    <w:rsid w:val="007C7E34"/>
    <w:rPr>
      <w:rFonts w:ascii="Symbol" w:hAnsi="Symbol" w:cs="Symbol"/>
    </w:rPr>
  </w:style>
  <w:style w:type="character" w:customStyle="1" w:styleId="WW8Num9z0">
    <w:name w:val="WW8Num9z0"/>
    <w:rsid w:val="007C7E34"/>
  </w:style>
  <w:style w:type="character" w:customStyle="1" w:styleId="WW8Num9z1">
    <w:name w:val="WW8Num9z1"/>
    <w:rsid w:val="007C7E34"/>
  </w:style>
  <w:style w:type="character" w:customStyle="1" w:styleId="WW8Num9z2">
    <w:name w:val="WW8Num9z2"/>
    <w:rsid w:val="007C7E34"/>
  </w:style>
  <w:style w:type="character" w:customStyle="1" w:styleId="WW8Num9z3">
    <w:name w:val="WW8Num9z3"/>
    <w:rsid w:val="007C7E34"/>
  </w:style>
  <w:style w:type="character" w:customStyle="1" w:styleId="WW8Num9z4">
    <w:name w:val="WW8Num9z4"/>
    <w:rsid w:val="007C7E34"/>
  </w:style>
  <w:style w:type="character" w:customStyle="1" w:styleId="WW8Num9z5">
    <w:name w:val="WW8Num9z5"/>
    <w:rsid w:val="007C7E34"/>
  </w:style>
  <w:style w:type="character" w:customStyle="1" w:styleId="WW8Num9z6">
    <w:name w:val="WW8Num9z6"/>
    <w:rsid w:val="007C7E34"/>
  </w:style>
  <w:style w:type="character" w:customStyle="1" w:styleId="WW8Num9z7">
    <w:name w:val="WW8Num9z7"/>
    <w:rsid w:val="007C7E34"/>
  </w:style>
  <w:style w:type="character" w:customStyle="1" w:styleId="WW8Num9z8">
    <w:name w:val="WW8Num9z8"/>
    <w:rsid w:val="007C7E34"/>
  </w:style>
  <w:style w:type="character" w:customStyle="1" w:styleId="10">
    <w:name w:val="Προεπιλεγμένη γραμματοσειρά1"/>
    <w:rsid w:val="007C7E34"/>
  </w:style>
  <w:style w:type="character" w:customStyle="1" w:styleId="style61">
    <w:name w:val="style61"/>
    <w:basedOn w:val="10"/>
    <w:rsid w:val="007C7E34"/>
    <w:rPr>
      <w:rFonts w:ascii="Tahoma" w:hAnsi="Tahoma" w:cs="Tahoma"/>
      <w:strike w:val="0"/>
      <w:dstrike w:val="0"/>
      <w:color w:val="515151"/>
      <w:sz w:val="17"/>
      <w:szCs w:val="17"/>
      <w:u w:val="none"/>
    </w:rPr>
  </w:style>
  <w:style w:type="character" w:customStyle="1" w:styleId="a3">
    <w:name w:val="Χαρακτήρες υποσημείωσης"/>
    <w:basedOn w:val="10"/>
    <w:rsid w:val="007C7E34"/>
    <w:rPr>
      <w:vertAlign w:val="superscript"/>
    </w:rPr>
  </w:style>
  <w:style w:type="character" w:customStyle="1" w:styleId="Bullets">
    <w:name w:val="Bullets"/>
    <w:rsid w:val="007C7E34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7C7E34"/>
  </w:style>
  <w:style w:type="paragraph" w:customStyle="1" w:styleId="a4">
    <w:name w:val="Επικεφαλίδα"/>
    <w:basedOn w:val="a"/>
    <w:next w:val="a5"/>
    <w:rsid w:val="007C7E3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7C7E34"/>
    <w:pPr>
      <w:spacing w:after="120"/>
    </w:pPr>
  </w:style>
  <w:style w:type="paragraph" w:styleId="a6">
    <w:name w:val="List"/>
    <w:basedOn w:val="a5"/>
    <w:rsid w:val="007C7E34"/>
    <w:rPr>
      <w:rFonts w:cs="Mangal"/>
    </w:rPr>
  </w:style>
  <w:style w:type="paragraph" w:styleId="a7">
    <w:name w:val="caption"/>
    <w:basedOn w:val="a"/>
    <w:qFormat/>
    <w:rsid w:val="007C7E34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"/>
    <w:rsid w:val="007C7E34"/>
    <w:pPr>
      <w:suppressLineNumbers/>
    </w:pPr>
    <w:rPr>
      <w:rFonts w:cs="Mangal"/>
    </w:rPr>
  </w:style>
  <w:style w:type="paragraph" w:customStyle="1" w:styleId="Heading">
    <w:name w:val="Heading"/>
    <w:basedOn w:val="a"/>
    <w:next w:val="a5"/>
    <w:rsid w:val="007C7E3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Caption1">
    <w:name w:val="Caption1"/>
    <w:basedOn w:val="a"/>
    <w:rsid w:val="007C7E34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rsid w:val="007C7E34"/>
    <w:pPr>
      <w:suppressLineNumbers/>
    </w:pPr>
    <w:rPr>
      <w:rFonts w:cs="Tahoma"/>
    </w:rPr>
  </w:style>
  <w:style w:type="paragraph" w:customStyle="1" w:styleId="11">
    <w:name w:val="Λεζάντα1"/>
    <w:basedOn w:val="a"/>
    <w:rsid w:val="007C7E3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Σώμα κείμενου 21"/>
    <w:basedOn w:val="a"/>
    <w:rsid w:val="007C7E34"/>
    <w:pPr>
      <w:overflowPunct w:val="0"/>
      <w:autoSpaceDE w:val="0"/>
      <w:spacing w:line="360" w:lineRule="auto"/>
      <w:jc w:val="both"/>
      <w:textAlignment w:val="baseline"/>
    </w:pPr>
    <w:rPr>
      <w:iCs/>
      <w:sz w:val="22"/>
      <w:szCs w:val="20"/>
      <w:lang w:val="en-US"/>
    </w:rPr>
  </w:style>
  <w:style w:type="paragraph" w:styleId="a9">
    <w:name w:val="Body Text Indent"/>
    <w:basedOn w:val="a"/>
    <w:rsid w:val="007C7E34"/>
    <w:pPr>
      <w:ind w:firstLine="720"/>
    </w:pPr>
  </w:style>
  <w:style w:type="paragraph" w:styleId="aa">
    <w:name w:val="Balloon Text"/>
    <w:basedOn w:val="a"/>
    <w:rsid w:val="007C7E34"/>
    <w:rPr>
      <w:rFonts w:ascii="Tahoma" w:hAnsi="Tahoma" w:cs="Tahoma"/>
      <w:sz w:val="16"/>
      <w:szCs w:val="16"/>
    </w:rPr>
  </w:style>
  <w:style w:type="paragraph" w:customStyle="1" w:styleId="12">
    <w:name w:val="Χάρτης εγγράφου1"/>
    <w:basedOn w:val="a"/>
    <w:rsid w:val="007C7E3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">
    <w:name w:val="Char Char Char"/>
    <w:basedOn w:val="a"/>
    <w:rsid w:val="007C7E34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Web">
    <w:name w:val="Normal (Web)"/>
    <w:basedOn w:val="a"/>
    <w:rsid w:val="007C7E34"/>
    <w:pPr>
      <w:spacing w:before="280" w:after="280"/>
    </w:pPr>
  </w:style>
  <w:style w:type="paragraph" w:styleId="ab">
    <w:name w:val="footnote text"/>
    <w:basedOn w:val="a"/>
    <w:rsid w:val="007C7E34"/>
    <w:rPr>
      <w:sz w:val="20"/>
      <w:szCs w:val="20"/>
    </w:rPr>
  </w:style>
  <w:style w:type="paragraph" w:customStyle="1" w:styleId="ac">
    <w:name w:val="Περιεχόμενα πίνακα"/>
    <w:basedOn w:val="a"/>
    <w:rsid w:val="007C7E34"/>
    <w:pPr>
      <w:suppressLineNumbers/>
    </w:pPr>
  </w:style>
  <w:style w:type="paragraph" w:customStyle="1" w:styleId="ad">
    <w:name w:val="Επικεφαλίδα πίνακα"/>
    <w:basedOn w:val="ac"/>
    <w:rsid w:val="007C7E34"/>
    <w:pPr>
      <w:jc w:val="center"/>
    </w:pPr>
    <w:rPr>
      <w:b/>
      <w:bCs/>
    </w:rPr>
  </w:style>
  <w:style w:type="paragraph" w:customStyle="1" w:styleId="100">
    <w:name w:val="Επικεφαλίδα 10"/>
    <w:basedOn w:val="a4"/>
    <w:next w:val="a5"/>
    <w:rsid w:val="007C7E34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ae">
    <w:name w:val="Παραθέσεις"/>
    <w:basedOn w:val="a"/>
    <w:rsid w:val="007C7E34"/>
    <w:pPr>
      <w:spacing w:after="283"/>
      <w:ind w:left="567" w:right="567"/>
    </w:pPr>
  </w:style>
  <w:style w:type="paragraph" w:styleId="af">
    <w:name w:val="Title"/>
    <w:basedOn w:val="a4"/>
    <w:next w:val="a5"/>
    <w:qFormat/>
    <w:rsid w:val="007C7E34"/>
    <w:pPr>
      <w:jc w:val="center"/>
    </w:pPr>
    <w:rPr>
      <w:b/>
      <w:bCs/>
      <w:sz w:val="36"/>
      <w:szCs w:val="36"/>
    </w:rPr>
  </w:style>
  <w:style w:type="paragraph" w:styleId="af0">
    <w:name w:val="Subtitle"/>
    <w:basedOn w:val="a4"/>
    <w:next w:val="a5"/>
    <w:qFormat/>
    <w:rsid w:val="007C7E34"/>
    <w:pPr>
      <w:jc w:val="center"/>
    </w:pPr>
    <w:rPr>
      <w:i/>
      <w:iCs/>
    </w:rPr>
  </w:style>
  <w:style w:type="paragraph" w:customStyle="1" w:styleId="TableContents">
    <w:name w:val="Table Contents"/>
    <w:basedOn w:val="a"/>
    <w:rsid w:val="007C7E34"/>
    <w:pPr>
      <w:suppressLineNumbers/>
    </w:pPr>
  </w:style>
  <w:style w:type="paragraph" w:customStyle="1" w:styleId="TableHeading">
    <w:name w:val="Table Heading"/>
    <w:basedOn w:val="TableContents"/>
    <w:rsid w:val="007C7E3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3904</Words>
  <Characters>21082</Characters>
  <Application>Microsoft Office Word</Application>
  <DocSecurity>0</DocSecurity>
  <Lines>175</Lines>
  <Paragraphs>49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sxpol3</dc:creator>
  <cp:lastModifiedBy>themis</cp:lastModifiedBy>
  <cp:revision>45</cp:revision>
  <cp:lastPrinted>2024-11-18T08:17:00Z</cp:lastPrinted>
  <dcterms:created xsi:type="dcterms:W3CDTF">2025-11-13T17:17:00Z</dcterms:created>
  <dcterms:modified xsi:type="dcterms:W3CDTF">2025-11-13T17:45:00Z</dcterms:modified>
</cp:coreProperties>
</file>